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567D56EF" w:rsidR="00733A11" w:rsidRPr="00E26B9D" w:rsidRDefault="00733A11" w:rsidP="00DC5013">
      <w:pPr>
        <w:jc w:val="center"/>
        <w:rPr>
          <w:rFonts w:asciiTheme="minorHAnsi" w:hAnsiTheme="minorHAnsi" w:cstheme="minorHAnsi"/>
          <w:b/>
          <w:bCs/>
        </w:rPr>
      </w:pPr>
      <w:bookmarkStart w:id="0" w:name="_GoBack"/>
      <w:bookmarkEnd w:id="0"/>
      <w:r w:rsidRPr="00937F04">
        <w:rPr>
          <w:rFonts w:ascii="Calibri" w:hAnsi="Calibri" w:cs="Calibri"/>
          <w:b/>
          <w:bCs/>
        </w:rPr>
        <w:t xml:space="preserve">PREGÃO ELETRÔNICO </w:t>
      </w:r>
      <w:r w:rsidRPr="00E26B9D">
        <w:rPr>
          <w:rFonts w:asciiTheme="minorHAnsi" w:hAnsiTheme="minorHAnsi" w:cstheme="minorHAnsi"/>
          <w:b/>
          <w:bCs/>
        </w:rPr>
        <w:t xml:space="preserve">EDITAL Nº </w:t>
      </w:r>
      <w:r w:rsidR="004E4EE2" w:rsidRPr="00E26B9D">
        <w:rPr>
          <w:rFonts w:asciiTheme="minorHAnsi" w:hAnsiTheme="minorHAnsi" w:cstheme="minorHAnsi"/>
          <w:b/>
          <w:bCs/>
        </w:rPr>
        <w:t>0628</w:t>
      </w:r>
      <w:r w:rsidR="00DB64CE" w:rsidRPr="00E26B9D">
        <w:rPr>
          <w:rFonts w:asciiTheme="minorHAnsi" w:hAnsiTheme="minorHAnsi" w:cstheme="minorHAnsi"/>
          <w:b/>
        </w:rPr>
        <w:t>/</w:t>
      </w:r>
      <w:r w:rsidR="00170C9D" w:rsidRPr="00E26B9D">
        <w:rPr>
          <w:rFonts w:asciiTheme="minorHAnsi" w:hAnsiTheme="minorHAnsi" w:cstheme="minorHAnsi"/>
          <w:b/>
        </w:rPr>
        <w:t>202</w:t>
      </w:r>
      <w:r w:rsidR="003618FC" w:rsidRPr="00E26B9D">
        <w:rPr>
          <w:rFonts w:asciiTheme="minorHAnsi" w:hAnsiTheme="minorHAnsi" w:cstheme="minorHAnsi"/>
          <w:b/>
        </w:rPr>
        <w:t>5</w:t>
      </w:r>
    </w:p>
    <w:p w14:paraId="0F1DE896" w14:textId="77777777" w:rsidR="00972B5B" w:rsidRPr="00E26B9D" w:rsidRDefault="00972B5B">
      <w:pPr>
        <w:jc w:val="center"/>
        <w:rPr>
          <w:rFonts w:ascii="Calibri" w:hAnsi="Calibri" w:cs="Calibri"/>
          <w:b/>
          <w:bCs/>
        </w:rPr>
      </w:pPr>
    </w:p>
    <w:p w14:paraId="7DDCAE09" w14:textId="0574F163" w:rsidR="00FE4B45" w:rsidRPr="00E26B9D" w:rsidRDefault="00733A11" w:rsidP="00FE4B45">
      <w:pPr>
        <w:tabs>
          <w:tab w:val="left" w:pos="2552"/>
        </w:tabs>
        <w:jc w:val="both"/>
        <w:rPr>
          <w:rFonts w:ascii="Calibri" w:hAnsi="Calibri" w:cs="Calibri"/>
        </w:rPr>
      </w:pPr>
      <w:r w:rsidRPr="00E26B9D">
        <w:rPr>
          <w:rFonts w:ascii="Calibri" w:hAnsi="Calibri" w:cs="Calibri"/>
        </w:rPr>
        <w:t xml:space="preserve">A </w:t>
      </w:r>
      <w:r w:rsidR="00936C00" w:rsidRPr="00E26B9D">
        <w:rPr>
          <w:rFonts w:ascii="Calibri" w:hAnsi="Calibri" w:cs="Calibri"/>
          <w:b/>
        </w:rPr>
        <w:t>FUNDAÇÃO UNIVERSIDADE DO ESTADO</w:t>
      </w:r>
      <w:r w:rsidR="003C57D8" w:rsidRPr="00E26B9D">
        <w:rPr>
          <w:rFonts w:ascii="Calibri" w:hAnsi="Calibri" w:cs="Calibri"/>
          <w:b/>
        </w:rPr>
        <w:t xml:space="preserve"> </w:t>
      </w:r>
      <w:r w:rsidR="00936C00" w:rsidRPr="00E26B9D">
        <w:rPr>
          <w:rFonts w:ascii="Calibri" w:hAnsi="Calibri" w:cs="Calibri"/>
          <w:b/>
        </w:rPr>
        <w:t>DE SANTA CATARINA</w:t>
      </w:r>
      <w:r w:rsidR="00936C00" w:rsidRPr="00E26B9D">
        <w:rPr>
          <w:rFonts w:ascii="Calibri" w:hAnsi="Calibri" w:cs="Calibri"/>
        </w:rPr>
        <w:t xml:space="preserve">, </w:t>
      </w:r>
      <w:r w:rsidR="00AB23E9" w:rsidRPr="00E26B9D">
        <w:rPr>
          <w:rFonts w:ascii="Calibri" w:hAnsi="Calibri" w:cs="Calibri"/>
        </w:rPr>
        <w:t xml:space="preserve">com sede na Av. Madre </w:t>
      </w:r>
      <w:proofErr w:type="spellStart"/>
      <w:r w:rsidR="00AB23E9" w:rsidRPr="00E26B9D">
        <w:rPr>
          <w:rFonts w:ascii="Calibri" w:hAnsi="Calibri" w:cs="Calibri"/>
        </w:rPr>
        <w:t>Benvenuta</w:t>
      </w:r>
      <w:proofErr w:type="spellEnd"/>
      <w:r w:rsidR="00AB23E9" w:rsidRPr="00E26B9D">
        <w:rPr>
          <w:rFonts w:ascii="Calibri" w:hAnsi="Calibri" w:cs="Calibri"/>
        </w:rPr>
        <w:t xml:space="preserve">, nº 2007, </w:t>
      </w:r>
      <w:proofErr w:type="spellStart"/>
      <w:r w:rsidR="00AB23E9" w:rsidRPr="00E26B9D">
        <w:rPr>
          <w:rFonts w:ascii="Calibri" w:hAnsi="Calibri" w:cs="Calibri"/>
        </w:rPr>
        <w:t>Itacorubi</w:t>
      </w:r>
      <w:proofErr w:type="spellEnd"/>
      <w:r w:rsidR="00AB23E9" w:rsidRPr="00E26B9D">
        <w:rPr>
          <w:rFonts w:ascii="Calibri" w:hAnsi="Calibri" w:cs="Calibri"/>
        </w:rPr>
        <w:t>, Florianópolis/SC, inscrita</w:t>
      </w:r>
      <w:r w:rsidR="00AB23E9" w:rsidRPr="00E26B9D">
        <w:t xml:space="preserve"> </w:t>
      </w:r>
      <w:r w:rsidR="00AB23E9" w:rsidRPr="00E26B9D">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E4EE2" w:rsidRPr="00E26B9D">
            <w:rPr>
              <w:rFonts w:asciiTheme="minorHAnsi" w:hAnsiTheme="minorHAnsi" w:cstheme="minorHAnsi"/>
            </w:rPr>
            <w:t>da Coordenadoria de Licitações e Compras da Reitoria</w:t>
          </w:r>
        </w:sdtContent>
      </w:sdt>
      <w:r w:rsidR="00AB23E9" w:rsidRPr="00E26B9D">
        <w:rPr>
          <w:rFonts w:ascii="Calibri" w:hAnsi="Calibri" w:cs="Calibri"/>
        </w:rPr>
        <w:t xml:space="preserve">, </w:t>
      </w:r>
      <w:r w:rsidRPr="00E26B9D">
        <w:rPr>
          <w:rFonts w:ascii="Calibri" w:hAnsi="Calibri" w:cs="Calibri"/>
        </w:rPr>
        <w:t xml:space="preserve">torna público que fará realizar licitação na modalidade </w:t>
      </w:r>
      <w:r w:rsidR="00AB23E9" w:rsidRPr="00E26B9D">
        <w:rPr>
          <w:rFonts w:ascii="Calibri" w:hAnsi="Calibri" w:cs="Calibri"/>
        </w:rPr>
        <w:t>P</w:t>
      </w:r>
      <w:r w:rsidRPr="00E26B9D">
        <w:rPr>
          <w:rFonts w:ascii="Calibri" w:hAnsi="Calibri" w:cs="Calibri"/>
        </w:rPr>
        <w:t xml:space="preserve">regão </w:t>
      </w:r>
      <w:r w:rsidR="00AB23E9" w:rsidRPr="00E26B9D">
        <w:rPr>
          <w:rFonts w:ascii="Calibri" w:hAnsi="Calibri" w:cs="Calibri"/>
        </w:rPr>
        <w:t>E</w:t>
      </w:r>
      <w:r w:rsidRPr="00E26B9D">
        <w:rPr>
          <w:rFonts w:ascii="Calibri" w:hAnsi="Calibri" w:cs="Calibri"/>
        </w:rPr>
        <w:t>letrônico</w:t>
      </w:r>
      <w:r w:rsidR="00CB6577" w:rsidRPr="00E26B9D">
        <w:rPr>
          <w:rFonts w:ascii="Calibri" w:hAnsi="Calibri" w:cs="Calibri"/>
        </w:rPr>
        <w:t xml:space="preserve"> com o modo de disputa</w:t>
      </w:r>
      <w:r w:rsidR="00CB6577" w:rsidRPr="00E26B9D">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4E4EE2" w:rsidRPr="00E26B9D">
            <w:rPr>
              <w:rFonts w:asciiTheme="minorHAnsi" w:hAnsiTheme="minorHAnsi" w:cstheme="minorHAnsi"/>
            </w:rPr>
            <w:t>Aberto</w:t>
          </w:r>
        </w:sdtContent>
      </w:sdt>
      <w:r w:rsidR="00CB6577" w:rsidRPr="00E26B9D">
        <w:rPr>
          <w:rFonts w:ascii="Calibri" w:hAnsi="Calibri" w:cs="Calibri"/>
        </w:rPr>
        <w:t xml:space="preserve"> e </w:t>
      </w:r>
      <w:r w:rsidR="007D78C9" w:rsidRPr="00E26B9D">
        <w:rPr>
          <w:rFonts w:ascii="Calibri" w:hAnsi="Calibri" w:cs="Calibri"/>
        </w:rPr>
        <w:t xml:space="preserve">com critério de julgamento de </w:t>
      </w:r>
      <w:r w:rsidR="007D78C9" w:rsidRPr="00E26B9D">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4E4EE2" w:rsidRPr="00E26B9D">
            <w:rPr>
              <w:rFonts w:asciiTheme="minorHAnsi" w:hAnsiTheme="minorHAnsi" w:cstheme="minorHAnsi"/>
            </w:rPr>
            <w:t>por lote</w:t>
          </w:r>
        </w:sdtContent>
      </w:sdt>
      <w:r w:rsidR="007D78C9" w:rsidRPr="00E26B9D">
        <w:rPr>
          <w:rFonts w:asciiTheme="minorHAnsi" w:hAnsiTheme="minorHAnsi" w:cstheme="minorHAnsi"/>
        </w:rPr>
        <w:t xml:space="preserve">, </w:t>
      </w:r>
      <w:r w:rsidR="00661F91" w:rsidRPr="00E26B9D">
        <w:rPr>
          <w:rFonts w:asciiTheme="minorHAnsi" w:hAnsiTheme="minorHAnsi" w:cstheme="minorHAnsi"/>
        </w:rPr>
        <w:t>para</w:t>
      </w:r>
      <w:r w:rsidR="00661F91" w:rsidRPr="00E26B9D">
        <w:rPr>
          <w:rFonts w:ascii="Calibri" w:hAnsi="Calibri" w:cs="Calibri"/>
        </w:rPr>
        <w:t xml:space="preserve"> selecionar proposta objetivando o </w:t>
      </w:r>
      <w:r w:rsidR="00661F91" w:rsidRPr="00E26B9D">
        <w:rPr>
          <w:rFonts w:ascii="Calibri" w:hAnsi="Calibri" w:cs="Calibri"/>
          <w:b/>
          <w:bCs/>
        </w:rPr>
        <w:t>REGISTRO DE PREÇOS</w:t>
      </w:r>
      <w:r w:rsidRPr="00E26B9D">
        <w:rPr>
          <w:rFonts w:ascii="Calibri" w:hAnsi="Calibri" w:cs="Calibri"/>
        </w:rPr>
        <w:t xml:space="preserve">, </w:t>
      </w:r>
      <w:r w:rsidR="00022519" w:rsidRPr="00E26B9D">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E26B9D"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7F88D655" w:rsidR="006F0DFF" w:rsidRPr="00E26B9D" w:rsidRDefault="006F0DFF" w:rsidP="006F0DFF">
      <w:pPr>
        <w:jc w:val="both"/>
        <w:rPr>
          <w:rFonts w:ascii="Calibri" w:hAnsi="Calibri" w:cs="Calibri"/>
          <w:b/>
          <w:bCs/>
        </w:rPr>
      </w:pPr>
      <w:r w:rsidRPr="00E26B9D">
        <w:rPr>
          <w:rFonts w:ascii="Calibri" w:hAnsi="Calibri" w:cs="Calibri"/>
          <w:b/>
          <w:bCs/>
        </w:rPr>
        <w:t>OBJETO:</w:t>
      </w:r>
      <w:r w:rsidRPr="00E26B9D">
        <w:rPr>
          <w:rFonts w:ascii="Calibri" w:hAnsi="Calibri" w:cs="Calibri"/>
        </w:rPr>
        <w:t xml:space="preserve"> </w:t>
      </w:r>
      <w:r w:rsidR="004C497A" w:rsidRPr="00E26B9D">
        <w:rPr>
          <w:rFonts w:ascii="Calibri" w:hAnsi="Calibri"/>
          <w:b/>
          <w:color w:val="000000" w:themeColor="text1"/>
          <w:sz w:val="22"/>
          <w:szCs w:val="22"/>
        </w:rPr>
        <w:t>CONTRATAÇÃO DE EMPRESA ESPECIALIZADA NA PRESTAÇÃO DE SERVIÇOS DE ARBITRAGEM E LOCAÇÃO DE SANITÁRIOS QUÍMICOS PORTÁTEIS, CONTÊINERES, DUCHAS E LAVATÓRIOS PARA ATENDIMENTO ÀS NECESSIDADES DOS EVENTOS DA UDESC</w:t>
      </w:r>
      <w:r w:rsidRPr="00E26B9D">
        <w:rPr>
          <w:rFonts w:ascii="Calibri" w:hAnsi="Calibri" w:cs="Calibri"/>
        </w:rPr>
        <w:t xml:space="preserve">, conforme especificações constantes do </w:t>
      </w:r>
      <w:r w:rsidRPr="00E26B9D">
        <w:rPr>
          <w:rFonts w:ascii="Calibri" w:hAnsi="Calibri" w:cs="Calibri"/>
          <w:b/>
          <w:bCs/>
        </w:rPr>
        <w:t>Anexo I e II.</w:t>
      </w:r>
    </w:p>
    <w:p w14:paraId="1F42779F" w14:textId="77777777" w:rsidR="001C2FC0" w:rsidRPr="00E26B9D" w:rsidRDefault="001C2FC0">
      <w:pPr>
        <w:jc w:val="both"/>
        <w:rPr>
          <w:rFonts w:ascii="Calibri" w:hAnsi="Calibri" w:cs="Calibri"/>
        </w:rPr>
      </w:pPr>
    </w:p>
    <w:p w14:paraId="0E042269" w14:textId="02B65A70" w:rsidR="006F0DFF" w:rsidRPr="00E26B9D" w:rsidRDefault="006F0DFF" w:rsidP="006F0DFF">
      <w:pPr>
        <w:jc w:val="center"/>
        <w:rPr>
          <w:rFonts w:ascii="Calibri" w:hAnsi="Calibri"/>
          <w:b/>
        </w:rPr>
      </w:pPr>
      <w:r w:rsidRPr="00E26B9D">
        <w:rPr>
          <w:rFonts w:ascii="Calibri" w:hAnsi="Calibri"/>
          <w:b/>
        </w:rPr>
        <w:t xml:space="preserve">LOTES </w:t>
      </w:r>
      <w:r w:rsidR="00FD2147" w:rsidRPr="00E26B9D">
        <w:rPr>
          <w:rFonts w:ascii="Calibri" w:hAnsi="Calibri"/>
          <w:b/>
        </w:rPr>
        <w:t xml:space="preserve"> </w:t>
      </w:r>
      <w:r w:rsidR="0056769A" w:rsidRPr="00E26B9D">
        <w:rPr>
          <w:rFonts w:ascii="Calibri" w:hAnsi="Calibri"/>
          <w:b/>
        </w:rPr>
        <w:t xml:space="preserve">04 e 05 </w:t>
      </w:r>
      <w:r w:rsidRPr="00E26B9D">
        <w:rPr>
          <w:rFonts w:ascii="Calibri" w:hAnsi="Calibri"/>
          <w:b/>
        </w:rPr>
        <w:t>DO PROCESSO SÃO EXCLUSIVOS PARA MICROEMPRESAS E EMPRESAS DE PEQUENO PORTE</w:t>
      </w:r>
      <w:r w:rsidR="0056769A" w:rsidRPr="00E26B9D">
        <w:rPr>
          <w:rFonts w:ascii="Calibri" w:hAnsi="Calibri"/>
          <w:b/>
        </w:rPr>
        <w:t>, DEMAIS LOTES SÃO DE AMPLA CONCORRÊNCIA</w:t>
      </w:r>
      <w:r w:rsidRPr="00E26B9D">
        <w:rPr>
          <w:rFonts w:ascii="Calibri" w:hAnsi="Calibri"/>
          <w:b/>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E26B9D" w:rsidRDefault="00733A11">
      <w:pPr>
        <w:pStyle w:val="Contedodoquadro"/>
        <w:rPr>
          <w:rFonts w:asciiTheme="minorHAnsi" w:hAnsiTheme="minorHAnsi" w:cstheme="minorHAnsi"/>
          <w:b/>
          <w:bCs/>
        </w:rPr>
      </w:pPr>
      <w:r w:rsidRPr="00E26B9D">
        <w:rPr>
          <w:rFonts w:ascii="Calibri" w:hAnsi="Calibri" w:cs="Calibri"/>
          <w:b/>
        </w:rPr>
        <w:t>site:</w:t>
      </w:r>
      <w:r w:rsidRPr="00E26B9D">
        <w:rPr>
          <w:rFonts w:ascii="Calibri" w:hAnsi="Calibri" w:cs="Calibri"/>
          <w:bCs/>
        </w:rPr>
        <w:t xml:space="preserve"> </w:t>
      </w:r>
      <w:hyperlink r:id="rId8" w:history="1">
        <w:r w:rsidRPr="00E26B9D">
          <w:rPr>
            <w:rStyle w:val="Hyperlink"/>
            <w:rFonts w:asciiTheme="minorHAnsi" w:hAnsiTheme="minorHAnsi" w:cstheme="minorHAnsi"/>
          </w:rPr>
          <w:t>http://e-lic.sc.gov.br/</w:t>
        </w:r>
      </w:hyperlink>
    </w:p>
    <w:p w14:paraId="71422136" w14:textId="168E7CF9" w:rsidR="00733A11" w:rsidRPr="00F743DA" w:rsidRDefault="00733A11">
      <w:pPr>
        <w:pStyle w:val="Contedodoquadro"/>
        <w:rPr>
          <w:rFonts w:asciiTheme="minorHAnsi" w:hAnsiTheme="minorHAnsi" w:cstheme="minorHAnsi"/>
          <w:szCs w:val="24"/>
        </w:rPr>
      </w:pPr>
      <w:r w:rsidRPr="00E26B9D">
        <w:rPr>
          <w:rFonts w:asciiTheme="minorHAnsi" w:hAnsiTheme="minorHAnsi" w:cstheme="minorHAnsi"/>
          <w:b/>
          <w:bCs/>
        </w:rPr>
        <w:t>e-mail:</w:t>
      </w:r>
      <w:r w:rsidRPr="00E26B9D">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675118" w:rsidRPr="00E26B9D">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lastRenderedPageBreak/>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lastRenderedPageBreak/>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lastRenderedPageBreak/>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Pr="00E26B9D"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xml:space="preserve">, </w:t>
      </w:r>
      <w:r w:rsidRPr="00E26B9D">
        <w:rPr>
          <w:rFonts w:ascii="Calibri" w:hAnsi="Calibri" w:cs="Calibri"/>
        </w:rPr>
        <w:t>para valores em reais.</w:t>
      </w:r>
    </w:p>
    <w:bookmarkEnd w:id="7"/>
    <w:bookmarkEnd w:id="5"/>
    <w:p w14:paraId="13CBC911" w14:textId="135F59E5" w:rsidR="003C1D1C" w:rsidRDefault="003C1D1C" w:rsidP="00FE4B45">
      <w:pPr>
        <w:tabs>
          <w:tab w:val="left" w:pos="2552"/>
        </w:tabs>
        <w:ind w:firstLine="142"/>
        <w:jc w:val="both"/>
        <w:rPr>
          <w:rFonts w:asciiTheme="minorHAnsi" w:hAnsiTheme="minorHAnsi" w:cstheme="minorHAnsi"/>
          <w:b/>
          <w:bCs/>
          <w:u w:val="single"/>
        </w:rPr>
      </w:pPr>
      <w:r w:rsidRPr="00E26B9D">
        <w:rPr>
          <w:rFonts w:ascii="Calibri" w:hAnsi="Calibri" w:cs="Calibri"/>
          <w:b/>
          <w:bCs/>
          <w:u w:val="single"/>
        </w:rPr>
        <w:t>7.6.2 - O modo de disputa deste Pregão é o</w:t>
      </w:r>
      <w:r w:rsidRPr="00E26B9D">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675118" w:rsidRPr="00E26B9D">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E0E15A6" w14:textId="41F73C54" w:rsidR="006F0DFF" w:rsidRDefault="003C1D1C" w:rsidP="00DD7553">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13A10499"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50FC1F49" w14:textId="0F4DC0C0" w:rsidR="0043092A" w:rsidRDefault="0043092A"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highlight w:val="yellow"/>
        </w:rPr>
      </w:pPr>
      <w:r w:rsidRPr="0043092A">
        <w:rPr>
          <w:rFonts w:ascii="Calibri" w:hAnsi="Calibri" w:cs="Calibri"/>
          <w:b/>
          <w:highlight w:val="yellow"/>
        </w:rPr>
        <w:t>8.8 – Qualificação Técnica:</w:t>
      </w:r>
    </w:p>
    <w:p w14:paraId="34E83D93" w14:textId="77777777" w:rsidR="0061766F" w:rsidRPr="0043092A" w:rsidRDefault="0061766F"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rPr>
      </w:pPr>
    </w:p>
    <w:p w14:paraId="594678A7" w14:textId="77777777" w:rsidR="0043092A" w:rsidRPr="00E26B9D" w:rsidRDefault="0043092A" w:rsidP="0043092A">
      <w:pPr>
        <w:pStyle w:val="Corpodetexto"/>
        <w:widowControl w:val="0"/>
        <w:spacing w:before="56"/>
        <w:ind w:firstLine="142"/>
        <w:rPr>
          <w:rFonts w:ascii="Calibri" w:hAnsi="Calibri" w:cs="Calibri"/>
          <w:b/>
          <w:highlight w:val="yellow"/>
        </w:rPr>
      </w:pPr>
      <w:r w:rsidRPr="00E26B9D">
        <w:rPr>
          <w:rFonts w:ascii="Calibri" w:hAnsi="Calibri" w:cs="Calibri"/>
          <w:b/>
          <w:highlight w:val="yellow"/>
        </w:rPr>
        <w:t>LOTE 1 e 2</w:t>
      </w:r>
    </w:p>
    <w:p w14:paraId="7F8F83F8" w14:textId="77777777" w:rsidR="0043092A" w:rsidRPr="00E26B9D" w:rsidRDefault="0043092A" w:rsidP="0043092A">
      <w:pPr>
        <w:pStyle w:val="Corpodetexto"/>
        <w:widowControl w:val="0"/>
        <w:spacing w:before="56"/>
        <w:ind w:firstLine="142"/>
        <w:rPr>
          <w:rFonts w:ascii="Calibri" w:hAnsi="Calibri" w:cs="Calibri"/>
          <w:highlight w:val="yellow"/>
        </w:rPr>
      </w:pPr>
      <w:r w:rsidRPr="00E26B9D">
        <w:rPr>
          <w:rFonts w:ascii="Calibri" w:hAnsi="Calibri" w:cs="Calibri"/>
          <w:highlight w:val="yellow"/>
        </w:rPr>
        <w:t>1. Apresentar, no mínimo, 01 (um) Atestado de Capacidade Técnica, fornecido por pessoa jurídica de</w:t>
      </w:r>
    </w:p>
    <w:p w14:paraId="3FC6B11D" w14:textId="77777777" w:rsidR="0043092A" w:rsidRPr="00E26B9D" w:rsidRDefault="0043092A" w:rsidP="0043092A">
      <w:pPr>
        <w:pStyle w:val="Corpodetexto"/>
        <w:widowControl w:val="0"/>
        <w:spacing w:before="56"/>
        <w:ind w:firstLine="142"/>
        <w:rPr>
          <w:rFonts w:ascii="Calibri" w:hAnsi="Calibri" w:cs="Calibri"/>
          <w:highlight w:val="yellow"/>
        </w:rPr>
      </w:pPr>
      <w:r w:rsidRPr="00E26B9D">
        <w:rPr>
          <w:rFonts w:ascii="Calibri" w:hAnsi="Calibri" w:cs="Calibri"/>
          <w:highlight w:val="yellow"/>
        </w:rPr>
        <w:t>direito público ou privado em serviço de arbitragem em eventos esportivos, com no mínimo 200 e</w:t>
      </w:r>
    </w:p>
    <w:p w14:paraId="44856E4A" w14:textId="24F6B44B" w:rsidR="0043092A" w:rsidRPr="00E26B9D" w:rsidRDefault="0043092A" w:rsidP="0043092A">
      <w:pPr>
        <w:pStyle w:val="Corpodetexto"/>
        <w:widowControl w:val="0"/>
        <w:spacing w:before="56"/>
        <w:ind w:firstLine="142"/>
        <w:rPr>
          <w:rFonts w:ascii="Calibri" w:hAnsi="Calibri" w:cs="Calibri"/>
          <w:highlight w:val="yellow"/>
        </w:rPr>
      </w:pPr>
      <w:r w:rsidRPr="00E26B9D">
        <w:rPr>
          <w:rFonts w:ascii="Calibri" w:hAnsi="Calibri" w:cs="Calibri"/>
          <w:highlight w:val="yellow"/>
        </w:rPr>
        <w:t>600 participantes para o lote 1 e 2, respectivamente</w:t>
      </w:r>
      <w:r w:rsidR="00E26B9D">
        <w:rPr>
          <w:rFonts w:ascii="Calibri" w:hAnsi="Calibri" w:cs="Calibri"/>
          <w:highlight w:val="yellow"/>
        </w:rPr>
        <w:t>;</w:t>
      </w:r>
    </w:p>
    <w:p w14:paraId="4DE4F508" w14:textId="68AF2F10" w:rsidR="0043092A" w:rsidRPr="00E26B9D" w:rsidRDefault="0043092A" w:rsidP="0043092A">
      <w:pPr>
        <w:pStyle w:val="Corpodetexto"/>
        <w:widowControl w:val="0"/>
        <w:spacing w:before="56"/>
        <w:ind w:firstLine="142"/>
        <w:rPr>
          <w:rFonts w:ascii="Calibri" w:hAnsi="Calibri" w:cs="Calibri"/>
          <w:highlight w:val="yellow"/>
        </w:rPr>
      </w:pPr>
      <w:r w:rsidRPr="00E26B9D">
        <w:rPr>
          <w:rFonts w:ascii="Calibri" w:hAnsi="Calibri" w:cs="Calibri"/>
          <w:highlight w:val="yellow"/>
        </w:rPr>
        <w:t>2. Registro no Conselho Regional de Educação Física – CREF/SC</w:t>
      </w:r>
      <w:r w:rsidR="0061766F" w:rsidRPr="00E26B9D">
        <w:rPr>
          <w:rFonts w:ascii="Calibri" w:hAnsi="Calibri" w:cs="Calibri"/>
          <w:highlight w:val="yellow"/>
        </w:rPr>
        <w:t>, ou Conselho equivalente</w:t>
      </w:r>
      <w:r w:rsidRPr="00E26B9D">
        <w:rPr>
          <w:rFonts w:ascii="Calibri" w:hAnsi="Calibri" w:cs="Calibri"/>
          <w:highlight w:val="yellow"/>
        </w:rPr>
        <w:t>:</w:t>
      </w:r>
    </w:p>
    <w:p w14:paraId="6399202D" w14:textId="3B392FA5" w:rsidR="0043092A" w:rsidRPr="00E26B9D" w:rsidRDefault="0061766F" w:rsidP="0061766F">
      <w:pPr>
        <w:pStyle w:val="Corpodetexto"/>
        <w:widowControl w:val="0"/>
        <w:spacing w:before="56"/>
        <w:ind w:left="851"/>
        <w:rPr>
          <w:rFonts w:ascii="Calibri" w:hAnsi="Calibri" w:cs="Calibri"/>
          <w:highlight w:val="yellow"/>
        </w:rPr>
      </w:pPr>
      <w:r w:rsidRPr="00E26B9D">
        <w:rPr>
          <w:rFonts w:ascii="Calibri" w:hAnsi="Calibri" w:cs="Calibri"/>
          <w:highlight w:val="yellow"/>
        </w:rPr>
        <w:t xml:space="preserve">    </w:t>
      </w:r>
      <w:r w:rsidR="0043092A" w:rsidRPr="00E26B9D">
        <w:rPr>
          <w:rFonts w:ascii="Calibri" w:hAnsi="Calibri" w:cs="Calibri"/>
          <w:highlight w:val="yellow"/>
        </w:rPr>
        <w:t xml:space="preserve">a. </w:t>
      </w:r>
      <w:r w:rsidRPr="00E26B9D">
        <w:rPr>
          <w:rFonts w:ascii="Calibri" w:hAnsi="Calibri" w:cs="Calibri"/>
          <w:highlight w:val="yellow"/>
        </w:rPr>
        <w:t xml:space="preserve"> </w:t>
      </w:r>
      <w:r w:rsidR="0043092A" w:rsidRPr="00E26B9D">
        <w:rPr>
          <w:rFonts w:ascii="Calibri" w:hAnsi="Calibri" w:cs="Calibri"/>
          <w:highlight w:val="yellow"/>
        </w:rPr>
        <w:t>Registro de entidade desportiva junto ao CREF/SC – Conselho Regional de Educação</w:t>
      </w:r>
    </w:p>
    <w:p w14:paraId="338A652C" w14:textId="3885DCB6" w:rsidR="0043092A" w:rsidRDefault="0043092A" w:rsidP="0043092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E26B9D">
        <w:rPr>
          <w:rFonts w:ascii="Calibri" w:hAnsi="Calibri" w:cs="Calibri"/>
          <w:highlight w:val="yellow"/>
        </w:rPr>
        <w:t>Física/SC</w:t>
      </w:r>
      <w:r w:rsidR="0061766F" w:rsidRPr="00E26B9D">
        <w:rPr>
          <w:rFonts w:ascii="Calibri" w:hAnsi="Calibri" w:cs="Calibri"/>
          <w:highlight w:val="yellow"/>
        </w:rPr>
        <w:t xml:space="preserve"> ou conselho equivalente</w:t>
      </w:r>
      <w:r w:rsidRPr="00E26B9D">
        <w:rPr>
          <w:rFonts w:ascii="Calibri" w:hAnsi="Calibri" w:cs="Calibri"/>
          <w:highlight w:val="yellow"/>
        </w:rPr>
        <w:t xml:space="preserve"> no ano vigente</w:t>
      </w:r>
      <w:r w:rsidR="0061766F" w:rsidRPr="00E26B9D">
        <w:rPr>
          <w:rFonts w:ascii="Calibri" w:hAnsi="Calibri" w:cs="Calibri"/>
          <w:highlight w:val="yellow"/>
        </w:rPr>
        <w:t>.</w:t>
      </w:r>
    </w:p>
    <w:p w14:paraId="350FA119" w14:textId="77777777" w:rsidR="0061766F" w:rsidRDefault="0061766F" w:rsidP="0043092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p>
    <w:p w14:paraId="06287C46" w14:textId="77777777" w:rsidR="0061766F" w:rsidRPr="00E26B9D" w:rsidRDefault="0061766F" w:rsidP="00E26B9D">
      <w:pPr>
        <w:pStyle w:val="Corpodetexto"/>
        <w:widowControl w:val="0"/>
        <w:spacing w:before="56"/>
        <w:ind w:firstLine="142"/>
        <w:rPr>
          <w:rFonts w:ascii="Calibri" w:hAnsi="Calibri" w:cs="Calibri"/>
          <w:b/>
          <w:highlight w:val="yellow"/>
        </w:rPr>
      </w:pPr>
      <w:r w:rsidRPr="00E26B9D">
        <w:rPr>
          <w:rFonts w:ascii="Calibri" w:hAnsi="Calibri" w:cs="Calibri"/>
          <w:b/>
          <w:highlight w:val="yellow"/>
        </w:rPr>
        <w:t>LOTE 3</w:t>
      </w:r>
    </w:p>
    <w:p w14:paraId="5A343124" w14:textId="77777777" w:rsidR="0061766F" w:rsidRPr="00E26B9D" w:rsidRDefault="0061766F" w:rsidP="00E26B9D">
      <w:pPr>
        <w:pStyle w:val="Corpodetexto"/>
        <w:widowControl w:val="0"/>
        <w:spacing w:before="56"/>
        <w:ind w:firstLine="142"/>
        <w:rPr>
          <w:rFonts w:ascii="Calibri" w:hAnsi="Calibri" w:cs="Calibri"/>
          <w:highlight w:val="yellow"/>
        </w:rPr>
      </w:pPr>
      <w:r w:rsidRPr="00E26B9D">
        <w:rPr>
          <w:rFonts w:ascii="Calibri" w:hAnsi="Calibri" w:cs="Calibri"/>
          <w:highlight w:val="yellow"/>
        </w:rPr>
        <w:t>1. Apresentar, no mínimo, 01 (um) Atestado de Capacidade Técnica, fornecido por pessoa jurídica de</w:t>
      </w:r>
    </w:p>
    <w:p w14:paraId="1F4E1642" w14:textId="77777777" w:rsidR="0061766F" w:rsidRPr="00E26B9D" w:rsidRDefault="0061766F" w:rsidP="00E26B9D">
      <w:pPr>
        <w:pStyle w:val="Corpodetexto"/>
        <w:widowControl w:val="0"/>
        <w:spacing w:before="56"/>
        <w:ind w:firstLine="142"/>
        <w:rPr>
          <w:rFonts w:ascii="Calibri" w:hAnsi="Calibri" w:cs="Calibri"/>
          <w:highlight w:val="yellow"/>
        </w:rPr>
      </w:pPr>
      <w:r w:rsidRPr="00E26B9D">
        <w:rPr>
          <w:rFonts w:ascii="Calibri" w:hAnsi="Calibri" w:cs="Calibri"/>
          <w:highlight w:val="yellow"/>
        </w:rPr>
        <w:t xml:space="preserve">direito público ou privado em serviço </w:t>
      </w:r>
      <w:proofErr w:type="spellStart"/>
      <w:r w:rsidRPr="00E26B9D">
        <w:rPr>
          <w:rFonts w:ascii="Calibri" w:hAnsi="Calibri" w:cs="Calibri"/>
          <w:highlight w:val="yellow"/>
        </w:rPr>
        <w:t>dee</w:t>
      </w:r>
      <w:proofErr w:type="spellEnd"/>
      <w:r w:rsidRPr="00E26B9D">
        <w:rPr>
          <w:rFonts w:ascii="Calibri" w:hAnsi="Calibri" w:cs="Calibri"/>
          <w:highlight w:val="yellow"/>
        </w:rPr>
        <w:t xml:space="preserve"> execução de corrida de rua, com no mínimo 350</w:t>
      </w:r>
    </w:p>
    <w:p w14:paraId="11B8B633" w14:textId="77777777" w:rsidR="0061766F" w:rsidRPr="00E26B9D" w:rsidRDefault="0061766F" w:rsidP="00E26B9D">
      <w:pPr>
        <w:pStyle w:val="Corpodetexto"/>
        <w:widowControl w:val="0"/>
        <w:spacing w:before="56"/>
        <w:ind w:firstLine="142"/>
        <w:rPr>
          <w:rFonts w:ascii="Calibri" w:hAnsi="Calibri" w:cs="Calibri"/>
          <w:highlight w:val="yellow"/>
        </w:rPr>
      </w:pPr>
      <w:r w:rsidRPr="00E26B9D">
        <w:rPr>
          <w:rFonts w:ascii="Calibri" w:hAnsi="Calibri" w:cs="Calibri"/>
          <w:highlight w:val="yellow"/>
        </w:rPr>
        <w:t>participantes.</w:t>
      </w:r>
    </w:p>
    <w:p w14:paraId="76327C4B" w14:textId="0859661E" w:rsidR="0061766F" w:rsidRPr="00E26B9D" w:rsidRDefault="0061766F" w:rsidP="00E26B9D">
      <w:pPr>
        <w:pStyle w:val="Corpodetexto"/>
        <w:widowControl w:val="0"/>
        <w:spacing w:before="56"/>
        <w:ind w:firstLine="142"/>
        <w:rPr>
          <w:rFonts w:ascii="Calibri" w:hAnsi="Calibri" w:cs="Calibri"/>
          <w:highlight w:val="yellow"/>
        </w:rPr>
      </w:pPr>
      <w:r w:rsidRPr="00E26B9D">
        <w:rPr>
          <w:rFonts w:ascii="Calibri" w:hAnsi="Calibri" w:cs="Calibri"/>
          <w:highlight w:val="yellow"/>
        </w:rPr>
        <w:t>2. Registro no Conselho Regional de Educação Física – CREF/SC, ou Conselho equivalente:</w:t>
      </w:r>
    </w:p>
    <w:p w14:paraId="09D74B2D" w14:textId="2D5DA528" w:rsidR="0061766F" w:rsidRPr="00E26B9D" w:rsidRDefault="0061766F" w:rsidP="00E26B9D">
      <w:pPr>
        <w:pStyle w:val="Corpodetexto"/>
        <w:widowControl w:val="0"/>
        <w:spacing w:before="56"/>
        <w:ind w:firstLine="142"/>
        <w:rPr>
          <w:rFonts w:ascii="Calibri" w:hAnsi="Calibri" w:cs="Calibri"/>
          <w:highlight w:val="yellow"/>
        </w:rPr>
      </w:pPr>
      <w:r w:rsidRPr="00AB0C74">
        <w:rPr>
          <w:rFonts w:ascii="Calibri" w:hAnsi="Calibri" w:cs="Calibri"/>
        </w:rPr>
        <w:t xml:space="preserve"> </w:t>
      </w:r>
      <w:r w:rsidR="00AB0C74" w:rsidRPr="00AB0C74">
        <w:rPr>
          <w:rFonts w:ascii="Calibri" w:hAnsi="Calibri" w:cs="Calibri"/>
        </w:rPr>
        <w:t xml:space="preserve">             </w:t>
      </w:r>
      <w:r w:rsidR="00AB0C74">
        <w:rPr>
          <w:rFonts w:ascii="Calibri" w:hAnsi="Calibri" w:cs="Calibri"/>
          <w:highlight w:val="yellow"/>
        </w:rPr>
        <w:t xml:space="preserve">  </w:t>
      </w:r>
      <w:r w:rsidR="00AB0C74" w:rsidRPr="00E26B9D">
        <w:rPr>
          <w:rFonts w:ascii="Calibri" w:hAnsi="Calibri" w:cs="Calibri"/>
          <w:highlight w:val="yellow"/>
        </w:rPr>
        <w:t>a. Registro,</w:t>
      </w:r>
      <w:r w:rsidRPr="00E26B9D">
        <w:rPr>
          <w:rFonts w:ascii="Calibri" w:hAnsi="Calibri" w:cs="Calibri"/>
          <w:highlight w:val="yellow"/>
        </w:rPr>
        <w:t xml:space="preserve"> de entidade desportiva junto ao CREF/SC – Conselho Regional de Educação</w:t>
      </w:r>
    </w:p>
    <w:p w14:paraId="63B76FED" w14:textId="44D23529" w:rsidR="0061766F" w:rsidRDefault="0061766F" w:rsidP="00E26B9D">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highlight w:val="yellow"/>
        </w:rPr>
      </w:pPr>
      <w:r w:rsidRPr="00E26B9D">
        <w:rPr>
          <w:rFonts w:ascii="Calibri" w:hAnsi="Calibri" w:cs="Calibri"/>
          <w:highlight w:val="yellow"/>
        </w:rPr>
        <w:t>Física/SC, ou conselho equivalente no ano vigente.</w:t>
      </w:r>
    </w:p>
    <w:p w14:paraId="0068E109" w14:textId="77777777" w:rsidR="0061766F" w:rsidRPr="00E26B9D" w:rsidRDefault="0061766F" w:rsidP="00DD75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highlight w:val="yellow"/>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79F9E90B"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675118">
            <w:rPr>
              <w:rFonts w:asciiTheme="minorHAnsi" w:hAnsiTheme="minorHAnsi" w:cstheme="minorHAnsi"/>
              <w:b/>
              <w:highlight w:val="yellow"/>
            </w:rPr>
            <w:t>por lote</w:t>
          </w:r>
        </w:sdtContent>
      </w:sdt>
      <w:r w:rsidR="00D84E0F" w:rsidRPr="003618FC">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lastRenderedPageBreak/>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2D81752B"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23ECF53" w14:textId="6389EEE3" w:rsidR="00C34280" w:rsidRPr="00C34280" w:rsidRDefault="00C34280" w:rsidP="00661F91">
      <w:pPr>
        <w:pStyle w:val="Corpodetexto21"/>
        <w:ind w:firstLine="0"/>
        <w:rPr>
          <w:rFonts w:ascii="Calibri" w:hAnsi="Calibri" w:cs="Calibri"/>
          <w:szCs w:val="24"/>
          <w:highlight w:val="yellow"/>
        </w:rPr>
      </w:pPr>
      <w:r w:rsidRPr="00990872">
        <w:rPr>
          <w:rFonts w:ascii="Calibri" w:hAnsi="Calibri" w:cs="Calibri"/>
          <w:b/>
          <w:szCs w:val="24"/>
          <w:highlight w:val="yellow"/>
        </w:rPr>
        <w:t>11.2 -</w:t>
      </w:r>
      <w:r w:rsidRPr="00C34280">
        <w:rPr>
          <w:rFonts w:ascii="Calibri" w:hAnsi="Calibri" w:cs="Calibri"/>
          <w:szCs w:val="24"/>
          <w:highlight w:val="yellow"/>
        </w:rPr>
        <w:t xml:space="preserve"> </w:t>
      </w:r>
      <w:r w:rsidRPr="00AB0C74">
        <w:rPr>
          <w:rFonts w:ascii="Calibri" w:hAnsi="Calibri" w:cs="Calibri"/>
          <w:b/>
          <w:szCs w:val="24"/>
          <w:highlight w:val="yellow"/>
        </w:rPr>
        <w:t>A empresa</w:t>
      </w:r>
      <w:r w:rsidR="00AB0C74">
        <w:rPr>
          <w:rFonts w:ascii="Calibri" w:hAnsi="Calibri" w:cs="Calibri"/>
          <w:b/>
          <w:szCs w:val="24"/>
          <w:highlight w:val="yellow"/>
        </w:rPr>
        <w:t xml:space="preserve"> (s)</w:t>
      </w:r>
      <w:r w:rsidRPr="00AB0C74">
        <w:rPr>
          <w:rFonts w:ascii="Calibri" w:hAnsi="Calibri" w:cs="Calibri"/>
          <w:b/>
          <w:szCs w:val="24"/>
          <w:highlight w:val="yellow"/>
        </w:rPr>
        <w:t xml:space="preserve"> contratada</w:t>
      </w:r>
      <w:r w:rsidR="00AB0C74">
        <w:rPr>
          <w:rFonts w:ascii="Calibri" w:hAnsi="Calibri" w:cs="Calibri"/>
          <w:b/>
          <w:szCs w:val="24"/>
          <w:highlight w:val="yellow"/>
        </w:rPr>
        <w:t xml:space="preserve"> (s)</w:t>
      </w:r>
      <w:r w:rsidRPr="00AB0C74">
        <w:rPr>
          <w:rFonts w:ascii="Calibri" w:hAnsi="Calibri" w:cs="Calibri"/>
          <w:b/>
          <w:szCs w:val="24"/>
          <w:highlight w:val="yellow"/>
        </w:rPr>
        <w:t xml:space="preserve"> deverá</w:t>
      </w:r>
      <w:r w:rsidR="00AB0C74">
        <w:rPr>
          <w:rFonts w:ascii="Calibri" w:hAnsi="Calibri" w:cs="Calibri"/>
          <w:b/>
          <w:szCs w:val="24"/>
          <w:highlight w:val="yellow"/>
        </w:rPr>
        <w:t xml:space="preserve"> (</w:t>
      </w:r>
      <w:proofErr w:type="spellStart"/>
      <w:r w:rsidR="00AB0C74">
        <w:rPr>
          <w:rFonts w:ascii="Calibri" w:hAnsi="Calibri" w:cs="Calibri"/>
          <w:b/>
          <w:szCs w:val="24"/>
          <w:highlight w:val="yellow"/>
        </w:rPr>
        <w:t>ão</w:t>
      </w:r>
      <w:proofErr w:type="spellEnd"/>
      <w:r w:rsidR="00AB0C74">
        <w:rPr>
          <w:rFonts w:ascii="Calibri" w:hAnsi="Calibri" w:cs="Calibri"/>
          <w:b/>
          <w:szCs w:val="24"/>
          <w:highlight w:val="yellow"/>
        </w:rPr>
        <w:t>)</w:t>
      </w:r>
      <w:r w:rsidRPr="00AB0C74">
        <w:rPr>
          <w:rFonts w:ascii="Calibri" w:hAnsi="Calibri" w:cs="Calibri"/>
          <w:b/>
          <w:szCs w:val="24"/>
          <w:highlight w:val="yellow"/>
        </w:rPr>
        <w:t xml:space="preserve"> apresentar, para os Lotes 4, 5 e 6, a documentação abaixo quando da assinatura da Ata/Contrato</w:t>
      </w:r>
      <w:r w:rsidRPr="00C34280">
        <w:rPr>
          <w:rFonts w:ascii="Calibri" w:hAnsi="Calibri" w:cs="Calibri"/>
          <w:szCs w:val="24"/>
          <w:highlight w:val="yellow"/>
        </w:rPr>
        <w:t xml:space="preserve">: </w:t>
      </w:r>
    </w:p>
    <w:p w14:paraId="69D7AF11" w14:textId="75DD3FF7" w:rsidR="00C34280" w:rsidRPr="00C34280" w:rsidRDefault="00C34280" w:rsidP="00661F91">
      <w:pPr>
        <w:pStyle w:val="Corpodetexto21"/>
        <w:ind w:firstLine="0"/>
        <w:rPr>
          <w:rFonts w:ascii="Calibri" w:hAnsi="Calibri" w:cs="Calibri"/>
          <w:szCs w:val="24"/>
          <w:highlight w:val="yellow"/>
        </w:rPr>
      </w:pPr>
      <w:r w:rsidRPr="00990872">
        <w:rPr>
          <w:rFonts w:ascii="Calibri" w:hAnsi="Calibri" w:cs="Calibri"/>
          <w:b/>
          <w:szCs w:val="24"/>
          <w:highlight w:val="yellow"/>
        </w:rPr>
        <w:t>11.2.1 -</w:t>
      </w:r>
      <w:r w:rsidRPr="00C34280">
        <w:rPr>
          <w:rFonts w:ascii="Calibri" w:hAnsi="Calibri" w:cs="Calibri"/>
          <w:szCs w:val="24"/>
          <w:highlight w:val="yellow"/>
        </w:rPr>
        <w:t xml:space="preserve">   </w:t>
      </w:r>
      <w:r w:rsidRPr="00F22E12">
        <w:rPr>
          <w:rFonts w:ascii="Calibri" w:hAnsi="Calibri" w:cs="Calibri"/>
          <w:b/>
          <w:szCs w:val="24"/>
          <w:highlight w:val="yellow"/>
        </w:rPr>
        <w:t>Registro no CREA</w:t>
      </w:r>
      <w:r w:rsidR="004F5F4A" w:rsidRPr="00F22E12">
        <w:rPr>
          <w:rFonts w:ascii="Calibri" w:hAnsi="Calibri" w:cs="Calibri"/>
          <w:b/>
          <w:szCs w:val="24"/>
          <w:highlight w:val="yellow"/>
        </w:rPr>
        <w:t xml:space="preserve"> ou </w:t>
      </w:r>
      <w:r w:rsidR="004F5F4A" w:rsidRPr="00F22E12">
        <w:rPr>
          <w:rFonts w:ascii="Calibri" w:hAnsi="Calibri" w:cs="Calibri"/>
          <w:b/>
          <w:highlight w:val="yellow"/>
        </w:rPr>
        <w:t>conselho equivalente</w:t>
      </w:r>
      <w:r w:rsidRPr="00F22E12">
        <w:rPr>
          <w:rFonts w:ascii="Calibri" w:hAnsi="Calibri" w:cs="Calibri"/>
          <w:b/>
          <w:szCs w:val="24"/>
          <w:highlight w:val="yellow"/>
        </w:rPr>
        <w:t>:</w:t>
      </w:r>
      <w:r w:rsidRPr="00C34280">
        <w:rPr>
          <w:rFonts w:ascii="Calibri" w:hAnsi="Calibri" w:cs="Calibri"/>
          <w:szCs w:val="24"/>
          <w:highlight w:val="yellow"/>
        </w:rPr>
        <w:t xml:space="preserve">  A licitante deverá apresentar registro ou inscrição no Conselho Regional de Engenharia e Agronomia (CREA)</w:t>
      </w:r>
      <w:r w:rsidR="004F5F4A">
        <w:rPr>
          <w:rFonts w:ascii="Calibri" w:hAnsi="Calibri" w:cs="Calibri"/>
          <w:szCs w:val="24"/>
          <w:highlight w:val="yellow"/>
        </w:rPr>
        <w:t xml:space="preserve"> ou </w:t>
      </w:r>
      <w:r w:rsidR="004F5F4A" w:rsidRPr="00E26B9D">
        <w:rPr>
          <w:rFonts w:ascii="Calibri" w:hAnsi="Calibri" w:cs="Calibri"/>
          <w:highlight w:val="yellow"/>
        </w:rPr>
        <w:t>conselho equivalente</w:t>
      </w:r>
      <w:r w:rsidRPr="00C34280">
        <w:rPr>
          <w:rFonts w:ascii="Calibri" w:hAnsi="Calibri" w:cs="Calibri"/>
          <w:szCs w:val="24"/>
          <w:highlight w:val="yellow"/>
        </w:rPr>
        <w:t>, com validade plena.</w:t>
      </w:r>
    </w:p>
    <w:p w14:paraId="37FA3A97" w14:textId="3D9E64DD" w:rsidR="00C34280" w:rsidRPr="00C34280" w:rsidRDefault="00C34280" w:rsidP="00661F91">
      <w:pPr>
        <w:pStyle w:val="Corpodetexto21"/>
        <w:ind w:firstLine="0"/>
        <w:rPr>
          <w:rFonts w:ascii="Calibri" w:hAnsi="Calibri" w:cs="Calibri"/>
          <w:szCs w:val="24"/>
          <w:highlight w:val="yellow"/>
        </w:rPr>
      </w:pPr>
      <w:r w:rsidRPr="00990872">
        <w:rPr>
          <w:rFonts w:ascii="Calibri" w:hAnsi="Calibri" w:cs="Calibri"/>
          <w:b/>
          <w:szCs w:val="24"/>
          <w:highlight w:val="yellow"/>
        </w:rPr>
        <w:t>11.2.2 -</w:t>
      </w:r>
      <w:r w:rsidRPr="00C34280">
        <w:rPr>
          <w:rFonts w:ascii="Calibri" w:hAnsi="Calibri" w:cs="Calibri"/>
          <w:szCs w:val="24"/>
          <w:highlight w:val="yellow"/>
        </w:rPr>
        <w:t xml:space="preserve"> </w:t>
      </w:r>
      <w:r w:rsidRPr="00F22E12">
        <w:rPr>
          <w:rFonts w:ascii="Calibri" w:hAnsi="Calibri" w:cs="Calibri"/>
          <w:b/>
          <w:szCs w:val="24"/>
          <w:highlight w:val="yellow"/>
        </w:rPr>
        <w:t xml:space="preserve">Alvará/Licença Sanitária para Transporte de Efluentes: </w:t>
      </w:r>
      <w:r w:rsidRPr="00C34280">
        <w:rPr>
          <w:rFonts w:ascii="Calibri" w:hAnsi="Calibri" w:cs="Calibri"/>
          <w:szCs w:val="24"/>
          <w:highlight w:val="yellow"/>
        </w:rPr>
        <w:t xml:space="preserve">Apresentar alvará ou licença sanitária do veículo utilizado no transporte de efluentes. </w:t>
      </w:r>
    </w:p>
    <w:p w14:paraId="0ED51454" w14:textId="0519FB5B" w:rsidR="00C34280" w:rsidRPr="00C34280" w:rsidRDefault="00C34280" w:rsidP="00661F91">
      <w:pPr>
        <w:pStyle w:val="Corpodetexto21"/>
        <w:ind w:firstLine="0"/>
        <w:rPr>
          <w:rFonts w:ascii="Calibri" w:hAnsi="Calibri" w:cs="Calibri"/>
          <w:szCs w:val="24"/>
          <w:highlight w:val="yellow"/>
        </w:rPr>
      </w:pPr>
      <w:r w:rsidRPr="00990872">
        <w:rPr>
          <w:rFonts w:ascii="Calibri" w:hAnsi="Calibri" w:cs="Calibri"/>
          <w:b/>
          <w:szCs w:val="24"/>
          <w:highlight w:val="yellow"/>
        </w:rPr>
        <w:t>11.2.3 -</w:t>
      </w:r>
      <w:r w:rsidRPr="00C34280">
        <w:rPr>
          <w:rFonts w:ascii="Calibri" w:hAnsi="Calibri" w:cs="Calibri"/>
          <w:szCs w:val="24"/>
          <w:highlight w:val="yellow"/>
        </w:rPr>
        <w:t xml:space="preserve"> </w:t>
      </w:r>
      <w:r w:rsidRPr="00F22E12">
        <w:rPr>
          <w:rFonts w:ascii="Calibri" w:hAnsi="Calibri" w:cs="Calibri"/>
          <w:b/>
          <w:szCs w:val="24"/>
          <w:highlight w:val="yellow"/>
        </w:rPr>
        <w:t>Autorização de Funcionamento pela ANVISA:</w:t>
      </w:r>
      <w:r w:rsidRPr="00C34280">
        <w:rPr>
          <w:rFonts w:ascii="Calibri" w:hAnsi="Calibri" w:cs="Calibri"/>
          <w:szCs w:val="24"/>
          <w:highlight w:val="yellow"/>
        </w:rPr>
        <w:t xml:space="preserve"> Apresentar a Autorização de Funcionamento de Empresa (AFE) emitida pela ANVISA.</w:t>
      </w:r>
    </w:p>
    <w:p w14:paraId="573C02A6" w14:textId="2A67AF62" w:rsidR="00C34280" w:rsidRPr="00C34280" w:rsidRDefault="00AB0C74" w:rsidP="00661F91">
      <w:pPr>
        <w:pStyle w:val="Corpodetexto21"/>
        <w:ind w:firstLine="0"/>
        <w:rPr>
          <w:rFonts w:ascii="Calibri" w:hAnsi="Calibri" w:cs="Calibri"/>
          <w:szCs w:val="24"/>
          <w:highlight w:val="yellow"/>
        </w:rPr>
      </w:pPr>
      <w:r w:rsidRPr="00990872">
        <w:rPr>
          <w:rFonts w:ascii="Calibri" w:hAnsi="Calibri" w:cs="Calibri"/>
          <w:b/>
          <w:szCs w:val="24"/>
          <w:highlight w:val="yellow"/>
        </w:rPr>
        <w:t xml:space="preserve">11.2.4 </w:t>
      </w:r>
      <w:r>
        <w:rPr>
          <w:rFonts w:ascii="Calibri" w:hAnsi="Calibri" w:cs="Calibri"/>
          <w:b/>
          <w:szCs w:val="24"/>
          <w:highlight w:val="yellow"/>
        </w:rPr>
        <w:t xml:space="preserve">- </w:t>
      </w:r>
      <w:r w:rsidR="00C34280" w:rsidRPr="00F22E12">
        <w:rPr>
          <w:rFonts w:ascii="Calibri" w:hAnsi="Calibri" w:cs="Calibri"/>
          <w:b/>
          <w:szCs w:val="24"/>
          <w:highlight w:val="yellow"/>
        </w:rPr>
        <w:t>Alvará de Funcionamento Municipal:</w:t>
      </w:r>
      <w:r w:rsidR="00C34280" w:rsidRPr="00C34280">
        <w:rPr>
          <w:rFonts w:ascii="Calibri" w:hAnsi="Calibri" w:cs="Calibri"/>
          <w:szCs w:val="24"/>
          <w:highlight w:val="yellow"/>
        </w:rPr>
        <w:t xml:space="preserve"> </w:t>
      </w:r>
      <w:r w:rsidR="00F22E12">
        <w:rPr>
          <w:rFonts w:ascii="Calibri" w:hAnsi="Calibri" w:cs="Calibri"/>
          <w:szCs w:val="24"/>
          <w:highlight w:val="yellow"/>
        </w:rPr>
        <w:t>A</w:t>
      </w:r>
      <w:r w:rsidR="00C34280" w:rsidRPr="00C34280">
        <w:rPr>
          <w:rFonts w:ascii="Calibri" w:hAnsi="Calibri" w:cs="Calibri"/>
          <w:szCs w:val="24"/>
          <w:highlight w:val="yellow"/>
        </w:rPr>
        <w:t>presentar alvará de funcionamento expedido pelo município onde está localizada a sede da empresa, no ramo pertinente ao objeto da licitação.</w:t>
      </w:r>
    </w:p>
    <w:p w14:paraId="62109884" w14:textId="539C1F37" w:rsidR="00C34280" w:rsidRPr="00C34280" w:rsidRDefault="00C34280" w:rsidP="00661F91">
      <w:pPr>
        <w:pStyle w:val="Corpodetexto21"/>
        <w:ind w:firstLine="0"/>
        <w:rPr>
          <w:rFonts w:ascii="Calibri" w:hAnsi="Calibri" w:cs="Calibri"/>
          <w:szCs w:val="24"/>
          <w:highlight w:val="yellow"/>
        </w:rPr>
      </w:pPr>
      <w:r w:rsidRPr="00990872">
        <w:rPr>
          <w:rFonts w:ascii="Calibri" w:hAnsi="Calibri" w:cs="Calibri"/>
          <w:b/>
          <w:szCs w:val="24"/>
          <w:highlight w:val="yellow"/>
        </w:rPr>
        <w:t>11.2.5 -</w:t>
      </w:r>
      <w:r w:rsidRPr="00C34280">
        <w:rPr>
          <w:rFonts w:ascii="Calibri" w:hAnsi="Calibri" w:cs="Calibri"/>
          <w:szCs w:val="24"/>
          <w:highlight w:val="yellow"/>
        </w:rPr>
        <w:t xml:space="preserve"> </w:t>
      </w:r>
      <w:r w:rsidRPr="00F22E12">
        <w:rPr>
          <w:rFonts w:ascii="Calibri" w:hAnsi="Calibri" w:cs="Calibri"/>
          <w:b/>
          <w:szCs w:val="24"/>
          <w:highlight w:val="yellow"/>
        </w:rPr>
        <w:t>Autorização para Descarga de Dejetos</w:t>
      </w:r>
      <w:r w:rsidRPr="00C34280">
        <w:rPr>
          <w:rFonts w:ascii="Calibri" w:hAnsi="Calibri" w:cs="Calibri"/>
          <w:szCs w:val="24"/>
          <w:highlight w:val="yellow"/>
        </w:rPr>
        <w:t>: Apresentar autorização para descarga de dejetos   em   estação   de   tratamento   licenciada   pela   FATMA (ou   órgão   ambiental equivalente).</w:t>
      </w:r>
    </w:p>
    <w:p w14:paraId="429C67B3" w14:textId="77777777" w:rsidR="00C34280" w:rsidRPr="00C34280" w:rsidRDefault="00C34280" w:rsidP="00661F91">
      <w:pPr>
        <w:pStyle w:val="Corpodetexto21"/>
        <w:ind w:firstLine="0"/>
        <w:rPr>
          <w:rFonts w:ascii="Calibri" w:hAnsi="Calibri" w:cs="Calibri"/>
          <w:szCs w:val="24"/>
          <w:highlight w:val="yellow"/>
        </w:rPr>
      </w:pPr>
      <w:r w:rsidRPr="00990872">
        <w:rPr>
          <w:rFonts w:ascii="Calibri" w:hAnsi="Calibri" w:cs="Calibri"/>
          <w:b/>
          <w:szCs w:val="24"/>
          <w:highlight w:val="yellow"/>
        </w:rPr>
        <w:t>11.2.6 -</w:t>
      </w:r>
      <w:r w:rsidRPr="00C34280">
        <w:rPr>
          <w:rFonts w:ascii="Calibri" w:hAnsi="Calibri" w:cs="Calibri"/>
          <w:szCs w:val="24"/>
          <w:highlight w:val="yellow"/>
        </w:rPr>
        <w:t xml:space="preserve"> </w:t>
      </w:r>
      <w:r w:rsidRPr="00F22E12">
        <w:rPr>
          <w:rFonts w:ascii="Calibri" w:hAnsi="Calibri" w:cs="Calibri"/>
          <w:b/>
          <w:szCs w:val="24"/>
          <w:highlight w:val="yellow"/>
        </w:rPr>
        <w:t>Licença Ambiental de Operação</w:t>
      </w:r>
      <w:r w:rsidRPr="00C34280">
        <w:rPr>
          <w:rFonts w:ascii="Calibri" w:hAnsi="Calibri" w:cs="Calibri"/>
          <w:szCs w:val="24"/>
          <w:highlight w:val="yellow"/>
        </w:rPr>
        <w:t>: Apresentar a Licença Ambiental de Operação expedida pelo órgão ambiental competente, em validade.</w:t>
      </w:r>
    </w:p>
    <w:p w14:paraId="5A78C3FE" w14:textId="7CB30B01" w:rsidR="00C34280" w:rsidRDefault="00C34280" w:rsidP="00661F91">
      <w:pPr>
        <w:pStyle w:val="Corpodetexto21"/>
        <w:ind w:firstLine="0"/>
        <w:rPr>
          <w:rFonts w:ascii="Calibri" w:hAnsi="Calibri" w:cs="Calibri"/>
          <w:szCs w:val="24"/>
        </w:rPr>
      </w:pPr>
      <w:r w:rsidRPr="00990872">
        <w:rPr>
          <w:rFonts w:ascii="Calibri" w:hAnsi="Calibri" w:cs="Calibri"/>
          <w:b/>
          <w:szCs w:val="24"/>
          <w:highlight w:val="yellow"/>
        </w:rPr>
        <w:t xml:space="preserve">11.2.7 </w:t>
      </w:r>
      <w:r w:rsidRPr="00F22E12">
        <w:rPr>
          <w:rFonts w:ascii="Calibri" w:hAnsi="Calibri" w:cs="Calibri"/>
          <w:b/>
          <w:szCs w:val="24"/>
          <w:highlight w:val="yellow"/>
        </w:rPr>
        <w:t>- Alvará Sanitário:</w:t>
      </w:r>
      <w:r w:rsidRPr="00C34280">
        <w:rPr>
          <w:rFonts w:ascii="Calibri" w:hAnsi="Calibri" w:cs="Calibri"/>
          <w:szCs w:val="24"/>
          <w:highlight w:val="yellow"/>
        </w:rPr>
        <w:t xml:space="preserve"> Apresentar o Alvará Sanitário expedido pela Vigilância Sanitária competente.</w:t>
      </w:r>
    </w:p>
    <w:p w14:paraId="208C1577" w14:textId="3375A49C" w:rsidR="00661F91" w:rsidRDefault="00C34280" w:rsidP="00C34280">
      <w:pPr>
        <w:pStyle w:val="Corpodetexto21"/>
        <w:ind w:firstLine="0"/>
        <w:rPr>
          <w:rFonts w:ascii="Calibri" w:hAnsi="Calibri" w:cs="Calibri"/>
          <w:b/>
          <w:bCs/>
        </w:rPr>
      </w:pPr>
      <w:r>
        <w:rPr>
          <w:rFonts w:ascii="Calibri" w:hAnsi="Calibri" w:cs="Calibri"/>
          <w:b/>
          <w:bCs/>
        </w:rPr>
        <w:t xml:space="preserve">   </w:t>
      </w:r>
      <w:r w:rsidR="00661F91" w:rsidRPr="00352F71">
        <w:rPr>
          <w:rFonts w:ascii="Calibri" w:hAnsi="Calibri" w:cs="Calibri"/>
          <w:b/>
          <w:bCs/>
        </w:rPr>
        <w:t>1</w:t>
      </w:r>
      <w:r w:rsidR="00661F91">
        <w:rPr>
          <w:rFonts w:ascii="Calibri" w:hAnsi="Calibri" w:cs="Calibri"/>
          <w:b/>
          <w:bCs/>
        </w:rPr>
        <w:t>1</w:t>
      </w:r>
      <w:r w:rsidR="00661F91" w:rsidRPr="00352F71">
        <w:rPr>
          <w:rFonts w:ascii="Calibri" w:hAnsi="Calibri" w:cs="Calibri"/>
          <w:b/>
          <w:bCs/>
        </w:rPr>
        <w:t>.</w:t>
      </w:r>
      <w:r w:rsidR="00990872">
        <w:rPr>
          <w:rFonts w:ascii="Calibri" w:hAnsi="Calibri" w:cs="Calibri"/>
          <w:b/>
          <w:bCs/>
        </w:rPr>
        <w:t>3</w:t>
      </w:r>
      <w:r w:rsidR="00661F91">
        <w:rPr>
          <w:rFonts w:ascii="Calibri" w:hAnsi="Calibri" w:cs="Calibri"/>
          <w:b/>
          <w:bCs/>
        </w:rPr>
        <w:t xml:space="preserve"> </w:t>
      </w:r>
      <w:r w:rsidR="00661F91" w:rsidRPr="00352F71">
        <w:rPr>
          <w:rFonts w:ascii="Calibri" w:hAnsi="Calibri" w:cs="Calibri"/>
          <w:b/>
          <w:bCs/>
        </w:rPr>
        <w:t xml:space="preserve">– </w:t>
      </w:r>
      <w:r w:rsidR="00661F91" w:rsidRPr="00352F71">
        <w:rPr>
          <w:rFonts w:ascii="Calibri" w:hAnsi="Calibri" w:cs="Calibri"/>
        </w:rPr>
        <w:t>Homologado o procedimento licitatório, a licitante vencedora será convocada, por e-mail, para assinatura da Ata de Registro de Preços</w:t>
      </w:r>
      <w:r w:rsidR="00661F91">
        <w:rPr>
          <w:rFonts w:ascii="Calibri" w:hAnsi="Calibri" w:cs="Calibri"/>
        </w:rPr>
        <w:t xml:space="preserve"> (ARP)</w:t>
      </w:r>
      <w:r w:rsidR="00746E60">
        <w:rPr>
          <w:rFonts w:ascii="Calibri" w:hAnsi="Calibri" w:cs="Calibri"/>
        </w:rPr>
        <w:t>, Anexo IV</w:t>
      </w:r>
      <w:r w:rsidR="00661F91" w:rsidRPr="00352F71">
        <w:rPr>
          <w:rFonts w:ascii="Calibri" w:hAnsi="Calibri" w:cs="Calibri"/>
        </w:rPr>
        <w:t>.</w:t>
      </w:r>
      <w:r w:rsidR="00661F91" w:rsidRPr="00352F71">
        <w:rPr>
          <w:rFonts w:ascii="Calibri" w:hAnsi="Calibri" w:cs="Calibri"/>
          <w:b/>
          <w:bCs/>
        </w:rPr>
        <w:t xml:space="preserve">  </w:t>
      </w:r>
    </w:p>
    <w:p w14:paraId="392035D8" w14:textId="75B06540" w:rsidR="00661F91" w:rsidRDefault="00661F91" w:rsidP="00661F91">
      <w:pPr>
        <w:pStyle w:val="Corpodetexto21"/>
        <w:ind w:firstLine="142"/>
        <w:rPr>
          <w:rFonts w:ascii="Calibri" w:hAnsi="Calibri" w:cs="Calibri"/>
        </w:rPr>
      </w:pPr>
      <w:r w:rsidRPr="00352F71">
        <w:rPr>
          <w:rFonts w:ascii="Calibri" w:hAnsi="Calibri" w:cs="Calibri"/>
          <w:b/>
          <w:bCs/>
        </w:rPr>
        <w:lastRenderedPageBreak/>
        <w:t>1</w:t>
      </w:r>
      <w:r>
        <w:rPr>
          <w:rFonts w:ascii="Calibri" w:hAnsi="Calibri" w:cs="Calibri"/>
          <w:b/>
          <w:bCs/>
        </w:rPr>
        <w:t>1</w:t>
      </w:r>
      <w:r w:rsidRPr="00352F71">
        <w:rPr>
          <w:rFonts w:ascii="Calibri" w:hAnsi="Calibri" w:cs="Calibri"/>
          <w:b/>
          <w:bCs/>
        </w:rPr>
        <w:t>.</w:t>
      </w:r>
      <w:r w:rsidR="00990872">
        <w:rPr>
          <w:rFonts w:ascii="Calibri" w:hAnsi="Calibri" w:cs="Calibri"/>
          <w:b/>
          <w:bCs/>
        </w:rPr>
        <w:t>3</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47D65272"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w:t>
      </w:r>
      <w:r w:rsidR="00990872">
        <w:rPr>
          <w:rFonts w:ascii="Calibri" w:hAnsi="Calibri" w:cs="Calibri"/>
          <w:b/>
          <w:bCs/>
        </w:rPr>
        <w:t>3</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35077262"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w:t>
      </w:r>
      <w:r w:rsidR="00990872">
        <w:rPr>
          <w:rFonts w:ascii="Calibri" w:hAnsi="Calibri" w:cs="Calibri"/>
          <w:b/>
        </w:rPr>
        <w:t>4</w:t>
      </w:r>
      <w:r w:rsidRPr="00352F71">
        <w:rPr>
          <w:rFonts w:ascii="Calibri" w:hAnsi="Calibri" w:cs="Calibri"/>
          <w:b/>
        </w:rPr>
        <w:t xml:space="preserve">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38B97BC5"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sidR="00990872">
        <w:rPr>
          <w:rFonts w:ascii="Calibri" w:hAnsi="Calibri" w:cs="Calibri"/>
          <w:b/>
          <w:szCs w:val="24"/>
        </w:rPr>
        <w:t>4</w:t>
      </w:r>
      <w:r w:rsidRPr="00352F71">
        <w:rPr>
          <w:rFonts w:ascii="Calibri" w:hAnsi="Calibri" w:cs="Calibri"/>
          <w:b/>
          <w:szCs w:val="24"/>
        </w:rPr>
        <w:t xml:space="preserve">.1 -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6C531E65" w:rsidR="00661F91" w:rsidRPr="00937F04" w:rsidRDefault="00661F91" w:rsidP="00661F91">
      <w:pPr>
        <w:pStyle w:val="Corpodetexto21"/>
        <w:ind w:firstLine="142"/>
        <w:rPr>
          <w:rFonts w:ascii="Calibri" w:hAnsi="Calibri" w:cs="Calibri"/>
          <w:szCs w:val="24"/>
        </w:rPr>
      </w:pPr>
      <w:r w:rsidRPr="00990872">
        <w:rPr>
          <w:rFonts w:ascii="Calibri" w:hAnsi="Calibri" w:cs="Calibri"/>
          <w:b/>
          <w:szCs w:val="24"/>
        </w:rPr>
        <w:t>11.</w:t>
      </w:r>
      <w:r w:rsidR="00990872" w:rsidRPr="00990872">
        <w:rPr>
          <w:rFonts w:ascii="Calibri" w:hAnsi="Calibri" w:cs="Calibri"/>
          <w:b/>
          <w:szCs w:val="24"/>
        </w:rPr>
        <w:t>4</w:t>
      </w:r>
      <w:r w:rsidRPr="00990872">
        <w:rPr>
          <w:rFonts w:ascii="Calibri" w:hAnsi="Calibri" w:cs="Calibri"/>
          <w:b/>
          <w:szCs w:val="24"/>
        </w:rPr>
        <w:t>.</w:t>
      </w:r>
      <w:r w:rsidR="00990872" w:rsidRPr="00990872">
        <w:rPr>
          <w:rFonts w:ascii="Calibri" w:hAnsi="Calibri" w:cs="Calibri"/>
          <w:b/>
          <w:szCs w:val="24"/>
        </w:rPr>
        <w:t>2</w:t>
      </w:r>
      <w:r w:rsidRPr="00990872">
        <w:rPr>
          <w:rFonts w:ascii="Calibri" w:hAnsi="Calibri" w:cs="Calibri"/>
          <w:b/>
          <w:szCs w:val="24"/>
        </w:rPr>
        <w:t xml:space="preserve"> –</w:t>
      </w:r>
      <w:r>
        <w:rPr>
          <w:rFonts w:ascii="Calibri" w:hAnsi="Calibri" w:cs="Calibri"/>
          <w:szCs w:val="24"/>
        </w:rPr>
        <w:t xml:space="preserve"> O prazo de vigência da ARP poderá ser prorrogado por igual período, com a comprovação da </w:t>
      </w:r>
      <w:proofErr w:type="spellStart"/>
      <w:r>
        <w:rPr>
          <w:rFonts w:ascii="Calibri" w:hAnsi="Calibri" w:cs="Calibri"/>
          <w:szCs w:val="24"/>
        </w:rPr>
        <w:t>vantajosidade</w:t>
      </w:r>
      <w:proofErr w:type="spellEnd"/>
      <w:r>
        <w:rPr>
          <w:rFonts w:ascii="Calibri" w:hAnsi="Calibri" w:cs="Calibri"/>
          <w:szCs w:val="24"/>
        </w:rPr>
        <w:t xml:space="preserve"> dos preços. </w:t>
      </w:r>
    </w:p>
    <w:p w14:paraId="6F46783E" w14:textId="6C29FE64"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00990872">
        <w:rPr>
          <w:rFonts w:ascii="Calibri" w:hAnsi="Calibri" w:cs="Calibri"/>
          <w:b/>
          <w:szCs w:val="24"/>
        </w:rPr>
        <w:t>5</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06A6019C"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00990872">
        <w:rPr>
          <w:rFonts w:ascii="Calibri" w:hAnsi="Calibri" w:cs="Calibri"/>
          <w:b/>
          <w:szCs w:val="24"/>
        </w:rPr>
        <w:t>6</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5767B9EB"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sidR="00990872">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5C581469" w:rsidR="00661F91" w:rsidRDefault="00661F91" w:rsidP="00661F91">
      <w:pPr>
        <w:pStyle w:val="Corpodetexto21"/>
        <w:ind w:firstLine="142"/>
        <w:rPr>
          <w:rFonts w:ascii="Calibri" w:hAnsi="Calibri" w:cs="Calibri"/>
          <w:szCs w:val="24"/>
        </w:rPr>
      </w:pPr>
      <w:r w:rsidRPr="005D7B10">
        <w:rPr>
          <w:rFonts w:ascii="Calibri" w:hAnsi="Calibri" w:cs="Calibri"/>
          <w:b/>
          <w:szCs w:val="24"/>
        </w:rPr>
        <w:t>11.</w:t>
      </w:r>
      <w:r w:rsidR="00990872">
        <w:rPr>
          <w:rFonts w:ascii="Calibri" w:hAnsi="Calibri" w:cs="Calibri"/>
          <w:b/>
          <w:szCs w:val="24"/>
        </w:rPr>
        <w:t>7</w:t>
      </w:r>
      <w:r w:rsidRPr="005D7B10">
        <w:rPr>
          <w:rFonts w:ascii="Calibri" w:hAnsi="Calibri" w:cs="Calibri"/>
          <w:b/>
          <w:szCs w:val="24"/>
        </w:rPr>
        <w:t xml:space="preserve">.1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2B897193"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w:t>
      </w:r>
      <w:r w:rsidR="00990872">
        <w:rPr>
          <w:rFonts w:ascii="Calibri" w:hAnsi="Calibri" w:cs="Calibri"/>
          <w:b/>
          <w:bCs/>
          <w:szCs w:val="24"/>
        </w:rPr>
        <w:t>7</w:t>
      </w:r>
      <w:r w:rsidRPr="000A37B7">
        <w:rPr>
          <w:rFonts w:ascii="Calibri" w:hAnsi="Calibri" w:cs="Calibri"/>
          <w:b/>
          <w:bCs/>
          <w:szCs w:val="24"/>
        </w:rPr>
        <w:t>.2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1A229656"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sidR="00990872">
        <w:rPr>
          <w:rFonts w:ascii="Calibri" w:hAnsi="Calibri" w:cs="Calibri"/>
          <w:b/>
          <w:szCs w:val="24"/>
        </w:rPr>
        <w:t>8</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3A104C53"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sidR="00990872">
        <w:rPr>
          <w:rFonts w:ascii="Calibri" w:hAnsi="Calibri" w:cs="Calibri"/>
          <w:b/>
          <w:szCs w:val="24"/>
        </w:rPr>
        <w:t>8</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4A7AF67" w:rsidR="00661F91" w:rsidRDefault="00661F91" w:rsidP="00661F91">
      <w:pPr>
        <w:widowControl w:val="0"/>
        <w:jc w:val="both"/>
        <w:rPr>
          <w:rFonts w:ascii="Calibri" w:hAnsi="Calibri" w:cs="Calibri"/>
          <w:lang w:val="pt-PT"/>
        </w:rPr>
      </w:pPr>
      <w:r w:rsidRPr="000A37B7">
        <w:rPr>
          <w:rFonts w:ascii="Calibri" w:hAnsi="Calibri" w:cs="Calibri"/>
          <w:b/>
          <w:bCs/>
          <w:lang w:val="pt-PT"/>
        </w:rPr>
        <w:t>11.</w:t>
      </w:r>
      <w:r w:rsidR="00990872">
        <w:rPr>
          <w:rFonts w:ascii="Calibri" w:hAnsi="Calibri" w:cs="Calibri"/>
          <w:b/>
          <w:bCs/>
          <w:lang w:val="pt-PT"/>
        </w:rPr>
        <w:t>9</w:t>
      </w:r>
      <w:r w:rsidRPr="000A37B7">
        <w:rPr>
          <w:rFonts w:ascii="Calibri" w:hAnsi="Calibri" w:cs="Calibri"/>
          <w:b/>
          <w:bCs/>
          <w:lang w:val="pt-PT"/>
        </w:rPr>
        <w:t xml:space="preserve">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24213CF4"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w:t>
      </w:r>
      <w:r w:rsidR="00990872">
        <w:rPr>
          <w:rFonts w:ascii="Calibri" w:hAnsi="Calibri" w:cs="Calibri"/>
          <w:b/>
          <w:lang w:val="pt-PT"/>
        </w:rPr>
        <w:t>9</w:t>
      </w:r>
      <w:r w:rsidRPr="00662D7D">
        <w:rPr>
          <w:rFonts w:ascii="Calibri" w:hAnsi="Calibri" w:cs="Calibri"/>
          <w:b/>
          <w:lang w:val="pt-PT"/>
        </w:rPr>
        <w:t>.1.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3B54BC12"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990872">
        <w:rPr>
          <w:rFonts w:ascii="Calibri" w:hAnsi="Calibri"/>
          <w:b/>
          <w:sz w:val="24"/>
          <w:szCs w:val="24"/>
        </w:rPr>
        <w:t>10</w:t>
      </w:r>
      <w:r w:rsidRPr="00235089">
        <w:rPr>
          <w:rFonts w:ascii="Calibri" w:hAnsi="Calibri"/>
          <w:b/>
          <w:sz w:val="24"/>
          <w:szCs w:val="24"/>
        </w:rPr>
        <w:t xml:space="preserve"> – Do reajuste de preço:</w:t>
      </w:r>
    </w:p>
    <w:p w14:paraId="0DDED57A" w14:textId="4CCA9909" w:rsidR="00BC7F51" w:rsidRDefault="0002196D" w:rsidP="00D02F2F">
      <w:pPr>
        <w:ind w:firstLine="142"/>
        <w:jc w:val="both"/>
        <w:rPr>
          <w:rFonts w:ascii="Calibri" w:hAnsi="Calibri"/>
          <w:lang w:eastAsia="pt-BR"/>
        </w:rPr>
      </w:pPr>
      <w:r>
        <w:rPr>
          <w:rFonts w:ascii="Calibri" w:hAnsi="Calibri"/>
          <w:b/>
        </w:rPr>
        <w:t>11.</w:t>
      </w:r>
      <w:r w:rsidR="00990872">
        <w:rPr>
          <w:rFonts w:ascii="Calibri" w:hAnsi="Calibri"/>
          <w:b/>
        </w:rPr>
        <w:t>10.1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9EBE339" w:rsidR="00F971E0" w:rsidRDefault="00F971E0" w:rsidP="00D02F2F">
      <w:pPr>
        <w:ind w:firstLine="142"/>
        <w:jc w:val="both"/>
        <w:rPr>
          <w:rFonts w:ascii="Calibri" w:hAnsi="Calibri"/>
          <w:bCs/>
        </w:rPr>
      </w:pPr>
      <w:r>
        <w:rPr>
          <w:rFonts w:ascii="Calibri" w:hAnsi="Calibri"/>
          <w:b/>
        </w:rPr>
        <w:t>11.</w:t>
      </w:r>
      <w:r w:rsidR="00990872">
        <w:rPr>
          <w:rFonts w:ascii="Calibri" w:hAnsi="Calibri"/>
          <w:b/>
        </w:rPr>
        <w:t>10</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 xml:space="preserve">pela contratada, </w:t>
      </w:r>
      <w:r w:rsidRPr="0056769A">
        <w:rPr>
          <w:rFonts w:ascii="Calibri" w:hAnsi="Calibri"/>
          <w:bCs/>
        </w:rPr>
        <w:t xml:space="preserve">observado o interregno mínimo de um ano </w:t>
      </w:r>
      <w:r w:rsidR="00EC273A" w:rsidRPr="0056769A">
        <w:rPr>
          <w:rFonts w:ascii="Calibri" w:hAnsi="Calibri"/>
          <w:bCs/>
        </w:rPr>
        <w:t>a contar do início de sua vigência</w:t>
      </w:r>
      <w:r w:rsidRPr="0056769A">
        <w:rPr>
          <w:rFonts w:ascii="Calibri" w:hAnsi="Calibri"/>
          <w:bCs/>
        </w:rPr>
        <w:t>.</w:t>
      </w:r>
    </w:p>
    <w:p w14:paraId="47772345" w14:textId="08FC5590" w:rsidR="00F971E0" w:rsidRDefault="00F971E0" w:rsidP="00D02F2F">
      <w:pPr>
        <w:ind w:firstLine="142"/>
        <w:jc w:val="both"/>
        <w:rPr>
          <w:rFonts w:ascii="Calibri" w:hAnsi="Calibri"/>
          <w:bCs/>
        </w:rPr>
      </w:pPr>
      <w:r w:rsidRPr="00F971E0">
        <w:rPr>
          <w:rFonts w:ascii="Calibri" w:hAnsi="Calibri"/>
          <w:b/>
        </w:rPr>
        <w:t>11.</w:t>
      </w:r>
      <w:r w:rsidR="00990872">
        <w:rPr>
          <w:rFonts w:ascii="Calibri" w:hAnsi="Calibri"/>
          <w:b/>
        </w:rPr>
        <w:t>10</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56769A">
        <w:rPr>
          <w:rFonts w:ascii="Calibri" w:hAnsi="Calibri"/>
          <w:bCs/>
        </w:rPr>
        <w:t>Índice Nacional de Preços ao Consumidor Amplo - IPCA, ou</w:t>
      </w:r>
      <w:r w:rsidRPr="009F01F0">
        <w:rPr>
          <w:rFonts w:ascii="Calibri" w:hAnsi="Calibri"/>
          <w:bCs/>
        </w:rPr>
        <w:t xml:space="preserve"> índice que vier a substituí-lo;</w:t>
      </w:r>
    </w:p>
    <w:p w14:paraId="26562D8C" w14:textId="5CE8BB54" w:rsidR="00F971E0" w:rsidRDefault="00F971E0" w:rsidP="00D02F2F">
      <w:pPr>
        <w:ind w:firstLine="142"/>
        <w:jc w:val="both"/>
        <w:rPr>
          <w:rFonts w:ascii="Calibri" w:hAnsi="Calibri"/>
          <w:bCs/>
        </w:rPr>
      </w:pPr>
      <w:r w:rsidRPr="0056769A">
        <w:rPr>
          <w:rFonts w:ascii="Calibri" w:hAnsi="Calibri"/>
          <w:b/>
        </w:rPr>
        <w:t>11.</w:t>
      </w:r>
      <w:r w:rsidR="00990872">
        <w:rPr>
          <w:rFonts w:ascii="Calibri" w:hAnsi="Calibri"/>
          <w:b/>
        </w:rPr>
        <w:t>10</w:t>
      </w:r>
      <w:r w:rsidRPr="0056769A">
        <w:rPr>
          <w:rFonts w:ascii="Calibri" w:hAnsi="Calibri"/>
          <w:b/>
        </w:rPr>
        <w:t>.2.2 -</w:t>
      </w:r>
      <w:r w:rsidRPr="0056769A">
        <w:rPr>
          <w:rFonts w:ascii="Calibri" w:hAnsi="Calibri"/>
          <w:bCs/>
        </w:rPr>
        <w:t xml:space="preserve"> Será utilizado o acumulado do índice dos últimos 12 meses </w:t>
      </w:r>
      <w:r w:rsidR="00EC273A" w:rsidRPr="0056769A">
        <w:rPr>
          <w:rFonts w:ascii="Calibri" w:hAnsi="Calibri"/>
          <w:bCs/>
        </w:rPr>
        <w:t>a contar do início da vigência da ARP</w:t>
      </w:r>
      <w:r w:rsidRPr="0056769A">
        <w:rPr>
          <w:rFonts w:ascii="Calibri" w:hAnsi="Calibri"/>
          <w:bCs/>
        </w:rPr>
        <w:t>;</w:t>
      </w:r>
    </w:p>
    <w:p w14:paraId="0016DC0F" w14:textId="4AE52A94" w:rsidR="00F971E0" w:rsidRDefault="00F971E0" w:rsidP="00F971E0">
      <w:pPr>
        <w:ind w:firstLine="142"/>
        <w:jc w:val="both"/>
        <w:rPr>
          <w:rFonts w:ascii="Calibri" w:hAnsi="Calibri"/>
          <w:b/>
          <w:bCs/>
        </w:rPr>
      </w:pPr>
      <w:r w:rsidRPr="00F971E0">
        <w:rPr>
          <w:rFonts w:ascii="Calibri" w:hAnsi="Calibri"/>
          <w:b/>
        </w:rPr>
        <w:lastRenderedPageBreak/>
        <w:t>11.</w:t>
      </w:r>
      <w:r w:rsidR="00990872">
        <w:rPr>
          <w:rFonts w:ascii="Calibri" w:hAnsi="Calibri"/>
          <w:b/>
        </w:rPr>
        <w:t>10</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2675B2C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990872">
        <w:rPr>
          <w:rFonts w:ascii="Calibri" w:hAnsi="Calibri"/>
          <w:b/>
          <w:bCs/>
          <w:sz w:val="24"/>
          <w:szCs w:val="24"/>
        </w:rPr>
        <w:t>10</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6AF39B52"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990872">
        <w:rPr>
          <w:rFonts w:ascii="Calibri" w:hAnsi="Calibri"/>
          <w:b/>
        </w:rPr>
        <w:t>10</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lastRenderedPageBreak/>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18103ED6"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56769A">
        <w:rPr>
          <w:rFonts w:ascii="Calibri" w:hAnsi="Calibri" w:cs="Calibri"/>
          <w:bCs/>
        </w:rPr>
        <w:t xml:space="preserve">processo </w:t>
      </w:r>
      <w:r w:rsidR="008D28D0" w:rsidRPr="0056769A">
        <w:rPr>
          <w:rFonts w:ascii="Calibri" w:hAnsi="Calibri" w:cs="Calibri"/>
          <w:b/>
          <w:bCs/>
        </w:rPr>
        <w:t xml:space="preserve">UDESC </w:t>
      </w:r>
      <w:r w:rsidR="00675118" w:rsidRPr="0056769A">
        <w:rPr>
          <w:rFonts w:ascii="Calibri" w:hAnsi="Calibri" w:cs="Calibri"/>
          <w:b/>
          <w:bCs/>
        </w:rPr>
        <w:t>6989</w:t>
      </w:r>
      <w:r w:rsidR="008D28D0" w:rsidRPr="0056769A">
        <w:rPr>
          <w:rFonts w:ascii="Calibri" w:hAnsi="Calibri" w:cs="Calibri"/>
          <w:b/>
          <w:bCs/>
        </w:rPr>
        <w:t>/202</w:t>
      </w:r>
      <w:r w:rsidR="00675118" w:rsidRPr="0056769A">
        <w:rPr>
          <w:rFonts w:ascii="Calibri" w:hAnsi="Calibri" w:cs="Calibri"/>
          <w:b/>
          <w:bCs/>
        </w:rPr>
        <w:t>5</w:t>
      </w:r>
      <w:r w:rsidR="008D28D0" w:rsidRPr="0056769A">
        <w:rPr>
          <w:rFonts w:ascii="Calibri" w:hAnsi="Calibri" w:cs="Calibri"/>
          <w:b/>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56769A"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 xml:space="preserve">Fica eleito o Foro da Comarca da Capital do Estado de </w:t>
      </w:r>
      <w:r w:rsidR="00733A11" w:rsidRPr="0056769A">
        <w:rPr>
          <w:rFonts w:ascii="Calibri" w:hAnsi="Calibri" w:cs="Calibri"/>
          <w:szCs w:val="22"/>
        </w:rPr>
        <w:t>Santa Catarina,</w:t>
      </w:r>
      <w:r w:rsidR="00733A11" w:rsidRPr="0056769A">
        <w:rPr>
          <w:rFonts w:ascii="Calibri" w:hAnsi="Calibri" w:cs="Calibri"/>
          <w:szCs w:val="18"/>
        </w:rPr>
        <w:t xml:space="preserve"> com prevalência sobre qualquer outro, para apreciação judicial de quaisquer questões resultantes deste edital.</w:t>
      </w:r>
    </w:p>
    <w:p w14:paraId="70549871" w14:textId="77777777" w:rsidR="003206AA" w:rsidRPr="0056769A" w:rsidRDefault="003206AA">
      <w:pPr>
        <w:jc w:val="both"/>
        <w:rPr>
          <w:rFonts w:ascii="Calibri" w:hAnsi="Calibri" w:cs="Calibri"/>
          <w:szCs w:val="18"/>
        </w:rPr>
      </w:pPr>
    </w:p>
    <w:p w14:paraId="78691D96" w14:textId="40F2BB97" w:rsidR="003206AA" w:rsidRPr="00D84E0F" w:rsidRDefault="002C12F4"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75118" w:rsidRPr="0056769A">
            <w:rPr>
              <w:rFonts w:asciiTheme="minorHAnsi" w:hAnsiTheme="minorHAnsi" w:cstheme="minorHAnsi"/>
              <w:b/>
            </w:rPr>
            <w:t>Florianópolis/SC</w:t>
          </w:r>
        </w:sdtContent>
      </w:sdt>
      <w:r w:rsidR="006F0DFF" w:rsidRPr="0056769A">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4-10T00:00:00Z">
            <w:dateFormat w:val="d' de 'MMMM' de 'yyyy"/>
            <w:lid w:val="pt-BR"/>
            <w:storeMappedDataAs w:val="dateTime"/>
            <w:calendar w:val="gregorian"/>
          </w:date>
        </w:sdtPr>
        <w:sdtEndPr/>
        <w:sdtContent>
          <w:r w:rsidR="007D78AB">
            <w:rPr>
              <w:rFonts w:asciiTheme="minorHAnsi" w:hAnsiTheme="minorHAnsi" w:cstheme="minorHAnsi"/>
              <w:b/>
            </w:rPr>
            <w:t>10 de abril de 2025</w:t>
          </w:r>
        </w:sdtContent>
      </w:sdt>
      <w:r w:rsidR="00D84E0F" w:rsidRPr="0056769A">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1B9384D3"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675118" w:rsidRPr="0056769A">
        <w:rPr>
          <w:rFonts w:ascii="Calibri" w:hAnsi="Calibri" w:cs="Calibri"/>
          <w:b/>
        </w:rPr>
        <w:t>0628</w:t>
      </w:r>
      <w:r w:rsidR="00F2392A" w:rsidRPr="0056769A">
        <w:rPr>
          <w:rFonts w:ascii="Calibri" w:hAnsi="Calibri" w:cs="Calibri"/>
          <w:b/>
        </w:rPr>
        <w:t>/20</w:t>
      </w:r>
      <w:r w:rsidR="00095A81" w:rsidRPr="0056769A">
        <w:rPr>
          <w:rFonts w:ascii="Calibri" w:hAnsi="Calibri" w:cs="Calibri"/>
          <w:b/>
        </w:rPr>
        <w:t>2</w:t>
      </w:r>
      <w:r w:rsidR="003618FC" w:rsidRPr="0056769A">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79D6CB4C" w:rsidR="00082D65" w:rsidRDefault="00082D65" w:rsidP="00082D65">
      <w:pPr>
        <w:jc w:val="center"/>
        <w:rPr>
          <w:rFonts w:ascii="Calibri" w:hAnsi="Calibri" w:cs="Calibri"/>
          <w:b/>
        </w:rPr>
      </w:pPr>
      <w:r w:rsidRPr="00A36C4C">
        <w:rPr>
          <w:rFonts w:ascii="Calibri" w:hAnsi="Calibri" w:cs="Calibri"/>
          <w:b/>
        </w:rPr>
        <w:t xml:space="preserve">PREGÃO </w:t>
      </w:r>
      <w:r w:rsidRPr="0056769A">
        <w:rPr>
          <w:rFonts w:ascii="Calibri" w:hAnsi="Calibri" w:cs="Calibri"/>
          <w:b/>
        </w:rPr>
        <w:t xml:space="preserve">ELETRÔNICO Nº </w:t>
      </w:r>
      <w:r w:rsidR="00675118" w:rsidRPr="0056769A">
        <w:rPr>
          <w:rFonts w:ascii="Calibri" w:hAnsi="Calibri" w:cs="Calibri"/>
          <w:b/>
        </w:rPr>
        <w:t>0628</w:t>
      </w:r>
      <w:r w:rsidR="00F2392A" w:rsidRPr="0056769A">
        <w:rPr>
          <w:rFonts w:ascii="Calibri" w:hAnsi="Calibri" w:cs="Calibri"/>
          <w:b/>
        </w:rPr>
        <w:t>/20</w:t>
      </w:r>
      <w:r w:rsidR="00095A81" w:rsidRPr="0056769A">
        <w:rPr>
          <w:rFonts w:ascii="Calibri" w:hAnsi="Calibri" w:cs="Calibri"/>
          <w:b/>
        </w:rPr>
        <w:t>2</w:t>
      </w:r>
      <w:r w:rsidR="003618FC" w:rsidRPr="0056769A">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6A062800"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675118">
        <w:rPr>
          <w:rFonts w:ascii="Calibri" w:hAnsi="Calibri"/>
          <w:sz w:val="24"/>
          <w14:shadow w14:blurRad="0" w14:dist="0" w14:dir="0" w14:sx="0" w14:sy="0" w14:kx="0" w14:ky="0" w14:algn="none">
            <w14:srgbClr w14:val="000000"/>
          </w14:shadow>
        </w:rPr>
        <w:t>0628</w:t>
      </w:r>
      <w:r w:rsidRPr="0056769A">
        <w:rPr>
          <w:rFonts w:ascii="Calibri" w:hAnsi="Calibri"/>
          <w:sz w:val="24"/>
          <w14:shadow w14:blurRad="0" w14:dist="0" w14:dir="0" w14:sx="0" w14:sy="0" w14:kx="0" w14:ky="0" w14:algn="none">
            <w14:srgbClr w14:val="000000"/>
          </w14:shadow>
        </w:rPr>
        <w:t>/202</w:t>
      </w:r>
      <w:r w:rsidR="003618FC" w:rsidRPr="0056769A">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552CE9F7" w:rsidR="00746E60" w:rsidRPr="005711D8" w:rsidRDefault="00746E60" w:rsidP="00746E60">
      <w:pPr>
        <w:pStyle w:val="Ttulo"/>
        <w:rPr>
          <w:rFonts w:ascii="Calibri" w:hAnsi="Calibri" w:cs="Calibri"/>
          <w:bCs/>
          <w:sz w:val="24"/>
        </w:rPr>
      </w:pPr>
      <w:r w:rsidRPr="005711D8">
        <w:rPr>
          <w:rFonts w:ascii="Calibri" w:hAnsi="Calibri" w:cs="Calibri"/>
          <w:bCs/>
          <w:sz w:val="24"/>
        </w:rPr>
        <w:t xml:space="preserve">PREGÃO ELETRÔNICO </w:t>
      </w:r>
      <w:r w:rsidRPr="0056769A">
        <w:rPr>
          <w:rFonts w:ascii="Calibri" w:hAnsi="Calibri" w:cs="Calibri"/>
          <w:bCs/>
          <w:sz w:val="24"/>
        </w:rPr>
        <w:t xml:space="preserve">nº </w:t>
      </w:r>
      <w:r w:rsidR="00675118" w:rsidRPr="0056769A">
        <w:rPr>
          <w:rFonts w:ascii="Calibri" w:hAnsi="Calibri" w:cs="Calibri"/>
          <w:bCs/>
          <w:sz w:val="24"/>
        </w:rPr>
        <w:t>0628</w:t>
      </w:r>
      <w:r w:rsidRPr="0056769A">
        <w:rPr>
          <w:rFonts w:ascii="Calibri" w:hAnsi="Calibri" w:cs="Calibri"/>
          <w:bCs/>
          <w:sz w:val="24"/>
        </w:rPr>
        <w:t>/202</w:t>
      </w:r>
      <w:r w:rsidR="003618FC" w:rsidRPr="0056769A">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 xml:space="preserve">O prazo de vigência da ARP poderá ser prorrogado por igual período, com a comprovação da </w:t>
      </w:r>
      <w:proofErr w:type="spellStart"/>
      <w:r w:rsidRPr="00746E60">
        <w:rPr>
          <w:rFonts w:ascii="Calibri" w:hAnsi="Calibri"/>
          <w:bCs/>
          <w:szCs w:val="22"/>
        </w:rPr>
        <w:t>vantajosidade</w:t>
      </w:r>
      <w:proofErr w:type="spellEnd"/>
      <w:r w:rsidRPr="00746E60">
        <w:rPr>
          <w:rFonts w:ascii="Calibri" w:hAnsi="Calibri"/>
          <w:bCs/>
          <w:szCs w:val="22"/>
        </w:rPr>
        <w:t xml:space="preserv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2C12F4"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11864F7E" w:rsidR="00F81BF6" w:rsidRPr="0056769A"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675118">
        <w:rPr>
          <w:rFonts w:ascii="Calibri" w:hAnsi="Calibri"/>
          <w:sz w:val="24"/>
          <w14:shadow w14:blurRad="0" w14:dist="0" w14:dir="0" w14:sx="0" w14:sy="0" w14:kx="0" w14:ky="0" w14:algn="none">
            <w14:srgbClr w14:val="000000"/>
          </w14:shadow>
        </w:rPr>
        <w:t>0628</w:t>
      </w:r>
      <w:r w:rsidR="00F2392A" w:rsidRPr="0056769A">
        <w:rPr>
          <w:rFonts w:ascii="Calibri" w:hAnsi="Calibri"/>
          <w:sz w:val="24"/>
          <w14:shadow w14:blurRad="0" w14:dist="0" w14:dir="0" w14:sx="0" w14:sy="0" w14:kx="0" w14:ky="0" w14:algn="none">
            <w14:srgbClr w14:val="000000"/>
          </w14:shadow>
        </w:rPr>
        <w:t>/20</w:t>
      </w:r>
      <w:r w:rsidR="00095A81" w:rsidRPr="0056769A">
        <w:rPr>
          <w:rFonts w:ascii="Calibri" w:hAnsi="Calibri"/>
          <w:sz w:val="24"/>
          <w14:shadow w14:blurRad="0" w14:dist="0" w14:dir="0" w14:sx="0" w14:sy="0" w14:kx="0" w14:ky="0" w14:algn="none">
            <w14:srgbClr w14:val="000000"/>
          </w14:shadow>
        </w:rPr>
        <w:t>2</w:t>
      </w:r>
      <w:r w:rsidR="003618FC" w:rsidRPr="0056769A">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6769A">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2F1F5308" w:rsidR="00F81BF6" w:rsidRPr="009B21AF" w:rsidRDefault="0056769A" w:rsidP="00F81BF6">
      <w:pPr>
        <w:pStyle w:val="Recuodecorpodetexto2"/>
        <w:spacing w:line="240" w:lineRule="auto"/>
        <w:ind w:left="3827"/>
        <w:jc w:val="both"/>
        <w:rPr>
          <w:rFonts w:ascii="Calibri" w:hAnsi="Calibri"/>
          <w:bCs/>
          <w:sz w:val="22"/>
          <w:szCs w:val="22"/>
        </w:rPr>
      </w:pPr>
      <w:r>
        <w:rPr>
          <w:rFonts w:ascii="Calibri" w:hAnsi="Calibri"/>
          <w:b/>
          <w:sz w:val="22"/>
          <w:szCs w:val="22"/>
        </w:rPr>
        <w:t>C</w:t>
      </w:r>
      <w:r w:rsidRPr="00675118">
        <w:rPr>
          <w:rFonts w:ascii="Calibri" w:hAnsi="Calibri"/>
          <w:b/>
          <w:sz w:val="22"/>
          <w:szCs w:val="22"/>
        </w:rPr>
        <w:t xml:space="preserve">ONTRATAÇÃO DE EMPRESA ESPECIALIZADA NA PRESTAÇÃO DE SERVIÇOS DE ARBITRAGEM </w:t>
      </w:r>
      <w:r>
        <w:rPr>
          <w:rFonts w:ascii="Calibri" w:hAnsi="Calibri"/>
          <w:b/>
          <w:sz w:val="22"/>
          <w:szCs w:val="22"/>
        </w:rPr>
        <w:t xml:space="preserve">E </w:t>
      </w:r>
      <w:r w:rsidRPr="00675118">
        <w:rPr>
          <w:rFonts w:ascii="Calibri" w:hAnsi="Calibri"/>
          <w:b/>
          <w:sz w:val="22"/>
          <w:szCs w:val="22"/>
        </w:rPr>
        <w:t>LOCAÇÃO DE SANITÁRIOS QUÍMICOS PORTÁTEIS, CONTÊINERES, DUCHAS E LAVATÓRIOS PARA ATENDIMENTO ÀS NECESSIDADES DOS EVENTOS DA UDESC</w:t>
      </w:r>
      <w:r>
        <w:rPr>
          <w:rFonts w:ascii="Calibri" w:hAnsi="Calibri"/>
          <w:b/>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7EE75A2B" w:rsidR="00F81BF6" w:rsidRPr="009B21AF" w:rsidRDefault="00A54DA0" w:rsidP="00F81BF6">
      <w:pPr>
        <w:pStyle w:val="Corpodetexto23"/>
        <w:rPr>
          <w:rFonts w:ascii="Calibri" w:hAnsi="Calibri" w:cs="Calibri"/>
          <w:color w:val="auto"/>
          <w:sz w:val="22"/>
          <w:szCs w:val="22"/>
        </w:rPr>
      </w:pPr>
      <w:r w:rsidRPr="0056769A">
        <w:rPr>
          <w:rFonts w:ascii="Calibri" w:hAnsi="Calibri" w:cs="Calibri"/>
          <w:color w:val="000000" w:themeColor="text1"/>
          <w:sz w:val="22"/>
          <w:szCs w:val="22"/>
        </w:rPr>
        <w:t>Constitui objeto do presente</w:t>
      </w:r>
      <w:r w:rsidR="00675118" w:rsidRPr="0056769A">
        <w:rPr>
          <w:rFonts w:ascii="Calibri" w:hAnsi="Calibri" w:cs="Calibri"/>
          <w:color w:val="000000" w:themeColor="text1"/>
          <w:sz w:val="22"/>
          <w:szCs w:val="22"/>
        </w:rPr>
        <w:t xml:space="preserve">: </w:t>
      </w:r>
      <w:r w:rsidR="0056769A" w:rsidRPr="0056769A">
        <w:rPr>
          <w:rFonts w:ascii="Calibri" w:hAnsi="Calibri"/>
          <w:b/>
          <w:color w:val="000000" w:themeColor="text1"/>
          <w:sz w:val="22"/>
          <w:szCs w:val="22"/>
        </w:rPr>
        <w:t>CONTRATAÇÃO DE EMPRESA ESPECIALIZADA NA PRESTAÇÃO DE SERVIÇOS DE ARBITRAGEM E LOCAÇÃO DE SANITÁRIOS QUÍMICOS PORTÁTEIS, CONTÊINERES, DUCHAS E LAVATÓRIOS PARA ATENDIMENTO ÀS NECESSIDADES DOS EVENTOS DA UDESC</w:t>
      </w:r>
      <w:r w:rsidR="00F81BF6" w:rsidRPr="0056769A">
        <w:rPr>
          <w:rFonts w:ascii="Calibri" w:hAnsi="Calibri" w:cs="Calibri"/>
          <w:color w:val="000000" w:themeColor="text1"/>
          <w:sz w:val="22"/>
          <w:szCs w:val="22"/>
        </w:rPr>
        <w:t xml:space="preserve">, </w:t>
      </w:r>
      <w:r w:rsidR="00F81BF6" w:rsidRPr="009B21AF">
        <w:rPr>
          <w:rFonts w:ascii="Calibri" w:hAnsi="Calibri" w:cs="Calibri"/>
          <w:color w:val="auto"/>
          <w:sz w:val="22"/>
          <w:szCs w:val="22"/>
        </w:rPr>
        <w:t xml:space="preserve">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103CDF49"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w:t>
      </w:r>
      <w:r w:rsidR="00B34BED" w:rsidRPr="00B34BED">
        <w:rPr>
          <w:rFonts w:ascii="Calibri" w:hAnsi="Calibri"/>
          <w:bCs/>
          <w:sz w:val="22"/>
          <w:szCs w:val="22"/>
        </w:rPr>
        <w:t xml:space="preserve"> </w:t>
      </w:r>
      <w:r w:rsidR="00B34BED" w:rsidRPr="00B14C12">
        <w:rPr>
          <w:rFonts w:ascii="Calibri" w:hAnsi="Calibri"/>
          <w:bCs/>
          <w:sz w:val="22"/>
          <w:szCs w:val="22"/>
        </w:rPr>
        <w:t xml:space="preserve">a contar </w:t>
      </w:r>
      <w:r w:rsidR="00B34BED">
        <w:rPr>
          <w:rFonts w:ascii="Calibri" w:hAnsi="Calibri"/>
          <w:bCs/>
          <w:sz w:val="22"/>
          <w:szCs w:val="22"/>
        </w:rPr>
        <w:t>do início da vigência da ARP</w:t>
      </w:r>
      <w:r w:rsidR="00B34BED" w:rsidRPr="00B14C12">
        <w:rPr>
          <w:rFonts w:ascii="Calibri" w:hAnsi="Calibri"/>
          <w:bCs/>
          <w:sz w:val="22"/>
          <w:szCs w:val="22"/>
        </w:rPr>
        <w:t xml:space="preserve"> </w:t>
      </w:r>
      <w:r w:rsidRPr="00B14C12">
        <w:rPr>
          <w:rFonts w:ascii="Calibri" w:hAnsi="Calibri"/>
          <w:bCs/>
          <w:sz w:val="22"/>
          <w:szCs w:val="22"/>
        </w:rPr>
        <w:t>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56769A">
        <w:rPr>
          <w:rFonts w:ascii="Calibri" w:hAnsi="Calibri"/>
          <w:bCs/>
          <w:sz w:val="22"/>
          <w:szCs w:val="22"/>
        </w:rPr>
        <w:t>Índice Nacional de Preços ao Consumidor Amplo - IPCA,</w:t>
      </w:r>
      <w:r w:rsidRPr="009F01F0">
        <w:rPr>
          <w:rFonts w:ascii="Calibri" w:hAnsi="Calibri"/>
          <w:bCs/>
          <w:sz w:val="22"/>
          <w:szCs w:val="22"/>
        </w:rPr>
        <w:t xml:space="preserve"> ou índice que vier a substituí-lo;</w:t>
      </w:r>
    </w:p>
    <w:p w14:paraId="6BC670AC" w14:textId="38AE8A15"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w:t>
      </w:r>
      <w:proofErr w:type="gramEnd"/>
      <w:r w:rsidRPr="00B14C12">
        <w:rPr>
          <w:rFonts w:ascii="Calibri" w:hAnsi="Calibri"/>
          <w:bCs/>
          <w:sz w:val="22"/>
          <w:szCs w:val="22"/>
        </w:rPr>
        <w:t xml:space="preserve"> utilizado o acumulado do índice dos últimos 12 meses a contar </w:t>
      </w:r>
      <w:r w:rsidR="00B34BED">
        <w:rPr>
          <w:rFonts w:ascii="Calibri" w:hAnsi="Calibri"/>
          <w:bCs/>
          <w:sz w:val="22"/>
          <w:szCs w:val="22"/>
        </w:rPr>
        <w:t>do início da vigência da ARP</w:t>
      </w:r>
      <w:r w:rsidRPr="00B14C12">
        <w:rPr>
          <w:rFonts w:ascii="Calibri" w:hAnsi="Calibri"/>
          <w:bCs/>
          <w:sz w:val="22"/>
          <w:szCs w:val="22"/>
        </w:rPr>
        <w:t>;</w:t>
      </w:r>
    </w:p>
    <w:p w14:paraId="36DD7736"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w:t>
      </w:r>
      <w:proofErr w:type="gramEnd"/>
      <w:r w:rsidRPr="00B14C12">
        <w:rPr>
          <w:rFonts w:ascii="Calibri" w:hAnsi="Calibri"/>
          <w:bCs/>
          <w:sz w:val="22"/>
          <w:szCs w:val="22"/>
        </w:rPr>
        <w:t xml:space="preserve">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11C89E38" w:rsidR="00F81BF6" w:rsidRPr="001112B2" w:rsidRDefault="00131CB0" w:rsidP="00D439F8">
            <w:pPr>
              <w:snapToGrid w:val="0"/>
              <w:jc w:val="center"/>
              <w:rPr>
                <w:rFonts w:ascii="Calibri" w:hAnsi="Calibri" w:cs="Calibri"/>
                <w:sz w:val="22"/>
                <w:szCs w:val="22"/>
              </w:rPr>
            </w:pPr>
            <w:r>
              <w:rPr>
                <w:rFonts w:ascii="Calibri" w:hAnsi="Calibri" w:cs="Calibri"/>
                <w:sz w:val="22"/>
                <w:szCs w:val="22"/>
              </w:rPr>
              <w:t>12758</w:t>
            </w:r>
          </w:p>
        </w:tc>
        <w:tc>
          <w:tcPr>
            <w:tcW w:w="4395" w:type="dxa"/>
            <w:tcBorders>
              <w:left w:val="single" w:sz="8" w:space="0" w:color="000000"/>
              <w:bottom w:val="single" w:sz="8" w:space="0" w:color="000000"/>
            </w:tcBorders>
          </w:tcPr>
          <w:p w14:paraId="24C8314E" w14:textId="1D66D1CB" w:rsidR="00F81BF6" w:rsidRPr="001112B2" w:rsidRDefault="00131CB0"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1C57ED30" w:rsidR="00F81BF6" w:rsidRPr="001112B2" w:rsidRDefault="00131CB0" w:rsidP="00D439F8">
            <w:pPr>
              <w:snapToGrid w:val="0"/>
              <w:jc w:val="center"/>
              <w:rPr>
                <w:rFonts w:ascii="Calibri" w:hAnsi="Calibri" w:cs="Calibri"/>
                <w:sz w:val="22"/>
                <w:szCs w:val="22"/>
              </w:rPr>
            </w:pPr>
            <w:r>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62DF3034"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131CB0" w:rsidRPr="0056769A">
            <w:rPr>
              <w:rFonts w:asciiTheme="minorHAnsi" w:hAnsiTheme="minorHAnsi" w:cstheme="minorHAnsi"/>
            </w:rPr>
            <w:t>de 12 meses a contar de sua assinatura, podendo ser prorrogado na forma da Lei.</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2C12F4"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4C497A">
            <w:rPr>
              <w:rFonts w:asciiTheme="minorHAnsi" w:hAnsiTheme="minorHAnsi" w:cstheme="minorHAnsi"/>
              <w:b/>
            </w:rPr>
            <w:t>Florianópolis/SC</w:t>
          </w:r>
        </w:sdtContent>
      </w:sdt>
      <w:r w:rsidR="00DC6BAC" w:rsidRPr="004C497A">
        <w:rPr>
          <w:rFonts w:ascii="Calibri" w:hAnsi="Calibri" w:cs="Calibri"/>
          <w:bCs/>
          <w:sz w:val="22"/>
          <w:szCs w:val="22"/>
        </w:rPr>
        <w:t>, conforme datas das assinaturas digitais</w:t>
      </w:r>
      <w:r w:rsidR="00F81BF6" w:rsidRPr="004C497A">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8C11CDF" w14:textId="77777777" w:rsidR="00A54DA0" w:rsidRDefault="00A54DA0" w:rsidP="004C497A">
      <w:pPr>
        <w:rPr>
          <w:rFonts w:ascii="Calibri" w:hAnsi="Calibri" w:cs="Arial"/>
          <w:b/>
          <w:sz w:val="22"/>
          <w:szCs w:val="22"/>
        </w:rPr>
        <w:sectPr w:rsidR="00A54DA0" w:rsidSect="004C497A">
          <w:headerReference w:type="default" r:id="rId18"/>
          <w:footerReference w:type="default" r:id="rId19"/>
          <w:pgSz w:w="11907" w:h="16840" w:code="9"/>
          <w:pgMar w:top="709" w:right="851" w:bottom="794" w:left="1134" w:header="426" w:footer="567" w:gutter="0"/>
          <w:cols w:space="720"/>
          <w:docGrid w:linePitch="326"/>
        </w:sectPr>
      </w:pPr>
      <w:bookmarkStart w:id="11" w:name="Anexo_VII"/>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23E3AF5D"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17769D">
        <w:rPr>
          <w:rFonts w:ascii="Calibri" w:hAnsi="Calibri" w:cs="Arial"/>
          <w:bCs w:val="0"/>
          <w:szCs w:val="22"/>
        </w:rPr>
        <w:t>062</w:t>
      </w:r>
      <w:r w:rsidR="0017769D" w:rsidRPr="004C497A">
        <w:rPr>
          <w:rFonts w:ascii="Calibri" w:hAnsi="Calibri" w:cs="Arial"/>
          <w:bCs w:val="0"/>
          <w:szCs w:val="22"/>
        </w:rPr>
        <w:t>8</w:t>
      </w:r>
      <w:r w:rsidR="00F2392A" w:rsidRPr="004C497A">
        <w:rPr>
          <w:rFonts w:ascii="Calibri" w:hAnsi="Calibri" w:cs="Arial"/>
          <w:bCs w:val="0"/>
          <w:szCs w:val="22"/>
        </w:rPr>
        <w:t>/20</w:t>
      </w:r>
      <w:r w:rsidR="00095A81" w:rsidRPr="004C497A">
        <w:rPr>
          <w:rFonts w:ascii="Calibri" w:hAnsi="Calibri" w:cs="Arial"/>
          <w:bCs w:val="0"/>
          <w:szCs w:val="22"/>
        </w:rPr>
        <w:t>2</w:t>
      </w:r>
      <w:r w:rsidR="003618FC" w:rsidRPr="004C497A">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337FF520"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4C497A">
        <w:rPr>
          <w:rFonts w:ascii="Calibri" w:hAnsi="Calibri"/>
          <w:b w:val="0"/>
          <w:szCs w:val="22"/>
          <w:lang w:val="pt-PT"/>
        </w:rPr>
        <w:t xml:space="preserve">Nº </w:t>
      </w:r>
      <w:r w:rsidR="0017769D" w:rsidRPr="004C497A">
        <w:rPr>
          <w:rFonts w:ascii="Calibri" w:hAnsi="Calibri"/>
          <w:b w:val="0"/>
          <w:szCs w:val="22"/>
          <w:lang w:val="pt-PT"/>
        </w:rPr>
        <w:t>0628</w:t>
      </w:r>
      <w:r w:rsidR="00F2392A" w:rsidRPr="004C497A">
        <w:rPr>
          <w:rFonts w:ascii="Calibri" w:hAnsi="Calibri"/>
          <w:b w:val="0"/>
          <w:szCs w:val="22"/>
          <w:lang w:val="pt-PT"/>
        </w:rPr>
        <w:t>/20</w:t>
      </w:r>
      <w:r w:rsidR="00095A81" w:rsidRPr="004C497A">
        <w:rPr>
          <w:rFonts w:ascii="Calibri" w:hAnsi="Calibri"/>
          <w:b w:val="0"/>
          <w:szCs w:val="22"/>
          <w:lang w:val="pt-PT"/>
        </w:rPr>
        <w:t>2</w:t>
      </w:r>
      <w:r w:rsidR="003618FC" w:rsidRPr="004C497A">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4F5F4A" w:rsidRDefault="004F5F4A">
      <w:r>
        <w:separator/>
      </w:r>
    </w:p>
  </w:endnote>
  <w:endnote w:type="continuationSeparator" w:id="0">
    <w:p w14:paraId="7E2AAA9C" w14:textId="77777777" w:rsidR="004F5F4A" w:rsidRDefault="004F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27BA55B5" w:rsidR="004F5F4A" w:rsidRDefault="004F5F4A" w:rsidP="00352F71">
    <w:pPr>
      <w:pStyle w:val="Rodap"/>
      <w:tabs>
        <w:tab w:val="clear" w:pos="4419"/>
        <w:tab w:val="center" w:pos="0"/>
      </w:tabs>
      <w:rPr>
        <w:color w:val="0000FF"/>
        <w:sz w:val="14"/>
      </w:rPr>
    </w:pPr>
    <w:r>
      <w:rPr>
        <w:sz w:val="14"/>
      </w:rPr>
      <w:t>PE 062</w:t>
    </w:r>
    <w:r w:rsidRPr="0056769A">
      <w:rPr>
        <w:sz w:val="14"/>
      </w:rPr>
      <w:t>8/2025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4F5F4A" w:rsidRPr="00562F8F" w:rsidRDefault="004F5F4A"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4F5F4A" w:rsidRDefault="004F5F4A">
      <w:r>
        <w:separator/>
      </w:r>
    </w:p>
  </w:footnote>
  <w:footnote w:type="continuationSeparator" w:id="0">
    <w:p w14:paraId="18331152" w14:textId="77777777" w:rsidR="004F5F4A" w:rsidRDefault="004F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4F5F4A" w:rsidRDefault="004F5F4A">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4F5F4A" w:rsidRPr="006A59DF" w:rsidRDefault="004F5F4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4F5F4A" w:rsidRDefault="004F5F4A" w:rsidP="00FA48CA">
    <w:pPr>
      <w:ind w:left="567"/>
      <w:rPr>
        <w:b/>
      </w:rPr>
    </w:pPr>
    <w:r w:rsidRPr="005F6D78">
      <w:rPr>
        <w:noProof/>
        <w:lang w:eastAsia="pt-BR"/>
      </w:rPr>
      <w:drawing>
        <wp:inline distT="0" distB="0" distL="0" distR="0" wp14:anchorId="1FD728D9" wp14:editId="1C46BD9D">
          <wp:extent cx="1295400" cy="438150"/>
          <wp:effectExtent l="0" t="0" r="0" b="0"/>
          <wp:docPr id="4" name="Imagem 4"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4F5F4A" w:rsidRDefault="004F5F4A">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59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1CB0"/>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7769D"/>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12F4"/>
    <w:rsid w:val="002C54C7"/>
    <w:rsid w:val="002C58FD"/>
    <w:rsid w:val="002C6D5D"/>
    <w:rsid w:val="002D1219"/>
    <w:rsid w:val="002D54DE"/>
    <w:rsid w:val="002D7F62"/>
    <w:rsid w:val="002E0188"/>
    <w:rsid w:val="002E0BDA"/>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092A"/>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497A"/>
    <w:rsid w:val="004C5629"/>
    <w:rsid w:val="004C7380"/>
    <w:rsid w:val="004D2E80"/>
    <w:rsid w:val="004D3A9E"/>
    <w:rsid w:val="004D3C12"/>
    <w:rsid w:val="004D420A"/>
    <w:rsid w:val="004D4F57"/>
    <w:rsid w:val="004D6FB0"/>
    <w:rsid w:val="004D70F2"/>
    <w:rsid w:val="004D78F6"/>
    <w:rsid w:val="004E015C"/>
    <w:rsid w:val="004E3A51"/>
    <w:rsid w:val="004E478B"/>
    <w:rsid w:val="004E49BD"/>
    <w:rsid w:val="004E4EE2"/>
    <w:rsid w:val="004E6EB8"/>
    <w:rsid w:val="004F06D3"/>
    <w:rsid w:val="004F12CE"/>
    <w:rsid w:val="004F22FD"/>
    <w:rsid w:val="004F29A3"/>
    <w:rsid w:val="004F2E6A"/>
    <w:rsid w:val="004F348B"/>
    <w:rsid w:val="004F367D"/>
    <w:rsid w:val="004F3C73"/>
    <w:rsid w:val="004F3F2B"/>
    <w:rsid w:val="004F4586"/>
    <w:rsid w:val="004F5F4A"/>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69A"/>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1766F"/>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118"/>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28D0"/>
    <w:rsid w:val="00763992"/>
    <w:rsid w:val="00764AB8"/>
    <w:rsid w:val="00764E8F"/>
    <w:rsid w:val="00766E28"/>
    <w:rsid w:val="00767DE9"/>
    <w:rsid w:val="00774D16"/>
    <w:rsid w:val="007760E4"/>
    <w:rsid w:val="007812BB"/>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221F"/>
    <w:rsid w:val="007B3FAD"/>
    <w:rsid w:val="007B4C42"/>
    <w:rsid w:val="007C0B95"/>
    <w:rsid w:val="007C17DF"/>
    <w:rsid w:val="007C57D4"/>
    <w:rsid w:val="007C5E2B"/>
    <w:rsid w:val="007C5F90"/>
    <w:rsid w:val="007C6E1D"/>
    <w:rsid w:val="007D0675"/>
    <w:rsid w:val="007D088F"/>
    <w:rsid w:val="007D6E48"/>
    <w:rsid w:val="007D71AD"/>
    <w:rsid w:val="007D78AB"/>
    <w:rsid w:val="007D78C9"/>
    <w:rsid w:val="007E015A"/>
    <w:rsid w:val="007E09E4"/>
    <w:rsid w:val="007E0C9F"/>
    <w:rsid w:val="007E139A"/>
    <w:rsid w:val="007E5862"/>
    <w:rsid w:val="007E5AFA"/>
    <w:rsid w:val="007E73CB"/>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0872"/>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42D5"/>
    <w:rsid w:val="00A85C8C"/>
    <w:rsid w:val="00A864CF"/>
    <w:rsid w:val="00A900CA"/>
    <w:rsid w:val="00A91810"/>
    <w:rsid w:val="00A91F19"/>
    <w:rsid w:val="00A92D9E"/>
    <w:rsid w:val="00A94E47"/>
    <w:rsid w:val="00A976E5"/>
    <w:rsid w:val="00A97C1C"/>
    <w:rsid w:val="00AA13C7"/>
    <w:rsid w:val="00AA2CEC"/>
    <w:rsid w:val="00AB0C74"/>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4BED"/>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34280"/>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D7553"/>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26B9D"/>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2E12"/>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147"/>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400D5"/>
    <w:rsid w:val="00163184"/>
    <w:rsid w:val="002611AB"/>
    <w:rsid w:val="003F7607"/>
    <w:rsid w:val="004B2F91"/>
    <w:rsid w:val="0054441A"/>
    <w:rsid w:val="005F14F9"/>
    <w:rsid w:val="006738B0"/>
    <w:rsid w:val="006757B3"/>
    <w:rsid w:val="00695DD5"/>
    <w:rsid w:val="006D7639"/>
    <w:rsid w:val="00712F71"/>
    <w:rsid w:val="008F6EA5"/>
    <w:rsid w:val="009A05A2"/>
    <w:rsid w:val="009B7CD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E6282-1D67-48BA-9092-C4A01843E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24</Pages>
  <Words>11102</Words>
  <Characters>59957</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70918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108</cp:revision>
  <cp:lastPrinted>2025-04-10T19:34:00Z</cp:lastPrinted>
  <dcterms:created xsi:type="dcterms:W3CDTF">2020-05-14T18:48:00Z</dcterms:created>
  <dcterms:modified xsi:type="dcterms:W3CDTF">2025-04-10T19:34:00Z</dcterms:modified>
</cp:coreProperties>
</file>